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178F3C4" w14:textId="77777777" w:rsidR="00BD1151" w:rsidRPr="005A1970" w:rsidRDefault="00BD1151" w:rsidP="00BD1151">
      <w:pPr>
        <w:jc w:val="center"/>
        <w:rPr>
          <w:rFonts w:asciiTheme="minorHAnsi" w:hAnsiTheme="minorHAnsi" w:cstheme="minorHAnsi"/>
          <w:b/>
          <w:bCs/>
          <w:spacing w:val="80"/>
          <w:sz w:val="28"/>
        </w:rPr>
      </w:pPr>
      <w:r w:rsidRPr="005A1970">
        <w:rPr>
          <w:rFonts w:asciiTheme="minorHAnsi" w:hAnsiTheme="minorHAnsi" w:cstheme="minorHAnsi"/>
          <w:b/>
          <w:bCs/>
          <w:spacing w:val="80"/>
          <w:sz w:val="28"/>
        </w:rPr>
        <w:t>SMLOUVA O DÍLO</w:t>
      </w:r>
    </w:p>
    <w:p w14:paraId="482C9BEA" w14:textId="77777777" w:rsidR="00BD1151" w:rsidRPr="005A1970" w:rsidRDefault="00BD1151" w:rsidP="00BD1151">
      <w:pPr>
        <w:jc w:val="center"/>
        <w:rPr>
          <w:rFonts w:asciiTheme="minorHAnsi" w:hAnsiTheme="minorHAnsi" w:cstheme="minorHAnsi"/>
          <w:b/>
          <w:bCs/>
        </w:rPr>
      </w:pPr>
      <w:r w:rsidRPr="005A1970">
        <w:rPr>
          <w:rFonts w:asciiTheme="minorHAnsi" w:hAnsiTheme="minorHAnsi" w:cstheme="minorHAnsi"/>
          <w:b/>
          <w:bCs/>
        </w:rPr>
        <w:t xml:space="preserve">Ev. č. </w:t>
      </w:r>
      <w:r w:rsidR="00A03285">
        <w:rPr>
          <w:rFonts w:asciiTheme="minorHAnsi" w:hAnsiTheme="minorHAnsi" w:cstheme="minorHAnsi"/>
          <w:b/>
          <w:bCs/>
        </w:rPr>
        <w:t>objednatele:</w:t>
      </w:r>
      <w:r w:rsidR="00A318D4" w:rsidRPr="005A1970">
        <w:rPr>
          <w:rFonts w:asciiTheme="minorHAnsi" w:hAnsiTheme="minorHAnsi" w:cstheme="minorHAnsi"/>
          <w:b/>
          <w:bCs/>
        </w:rPr>
        <w:t xml:space="preserve"> </w:t>
      </w:r>
      <w:r w:rsidR="000052E8" w:rsidRPr="005A1970">
        <w:rPr>
          <w:rFonts w:asciiTheme="minorHAnsi" w:hAnsiTheme="minorHAnsi" w:cstheme="minorHAnsi"/>
          <w:b/>
          <w:bCs/>
        </w:rPr>
        <w:t xml:space="preserve"> </w:t>
      </w:r>
    </w:p>
    <w:p w14:paraId="726647A2" w14:textId="77777777" w:rsidR="00BD1151" w:rsidRPr="005A1970" w:rsidRDefault="00BD1151" w:rsidP="00BD1151">
      <w:pPr>
        <w:jc w:val="center"/>
        <w:rPr>
          <w:rFonts w:asciiTheme="minorHAnsi" w:hAnsiTheme="minorHAnsi" w:cstheme="minorHAnsi"/>
          <w:b/>
          <w:bCs/>
        </w:rPr>
      </w:pPr>
      <w:r w:rsidRPr="005A1970">
        <w:rPr>
          <w:rFonts w:asciiTheme="minorHAnsi" w:hAnsiTheme="minorHAnsi" w:cstheme="minorHAnsi"/>
          <w:b/>
          <w:bCs/>
        </w:rPr>
        <w:t>Ev. č. zhotovitele:</w:t>
      </w:r>
      <w:r w:rsidR="00E208B7" w:rsidRPr="005A1970">
        <w:rPr>
          <w:rFonts w:asciiTheme="minorHAnsi" w:hAnsiTheme="minorHAnsi" w:cstheme="minorHAnsi"/>
          <w:b/>
          <w:bCs/>
        </w:rPr>
        <w:t xml:space="preserve"> </w:t>
      </w:r>
      <w:r w:rsidRPr="005A1970">
        <w:rPr>
          <w:rFonts w:asciiTheme="minorHAnsi" w:hAnsiTheme="minorHAnsi" w:cstheme="minorHAnsi"/>
          <w:b/>
          <w:bCs/>
        </w:rPr>
        <w:t xml:space="preserve">   </w:t>
      </w:r>
    </w:p>
    <w:p w14:paraId="58D6F3B5" w14:textId="77777777" w:rsidR="00BD1151" w:rsidRPr="005A1970" w:rsidRDefault="00BD1151" w:rsidP="00BD1151">
      <w:pPr>
        <w:rPr>
          <w:rFonts w:asciiTheme="minorHAnsi" w:hAnsiTheme="minorHAnsi" w:cstheme="minorHAnsi"/>
          <w:b/>
          <w:bCs/>
        </w:rPr>
      </w:pPr>
    </w:p>
    <w:p w14:paraId="49504949" w14:textId="77777777" w:rsidR="00FA7DFE" w:rsidRPr="005A1970" w:rsidRDefault="00FA7DFE" w:rsidP="00FA7DFE">
      <w:pPr>
        <w:pStyle w:val="Zkladntext31"/>
        <w:rPr>
          <w:rFonts w:asciiTheme="minorHAnsi" w:hAnsiTheme="minorHAnsi" w:cstheme="minorHAnsi"/>
        </w:rPr>
      </w:pPr>
      <w:r w:rsidRPr="005A1970">
        <w:rPr>
          <w:rFonts w:asciiTheme="minorHAnsi" w:hAnsiTheme="minorHAnsi" w:cstheme="minorHAnsi"/>
        </w:rPr>
        <w:t xml:space="preserve">uzavřená podle § 2586 a násl. </w:t>
      </w:r>
      <w:r w:rsidR="00EF3DBC" w:rsidRPr="005A1970">
        <w:rPr>
          <w:rFonts w:asciiTheme="minorHAnsi" w:hAnsiTheme="minorHAnsi" w:cstheme="minorHAnsi"/>
        </w:rPr>
        <w:t xml:space="preserve">zákona č. 89/2012 Sb., </w:t>
      </w:r>
      <w:r w:rsidRPr="005A1970">
        <w:rPr>
          <w:rFonts w:asciiTheme="minorHAnsi" w:hAnsiTheme="minorHAnsi" w:cstheme="minorHAnsi"/>
        </w:rPr>
        <w:t>Občanského zákoníku, mezi níže uvedenými smluvními stranami.</w:t>
      </w:r>
    </w:p>
    <w:p w14:paraId="281849E4" w14:textId="77777777" w:rsidR="00BD1151" w:rsidRPr="005A1970" w:rsidRDefault="00BD1151" w:rsidP="00BD1151">
      <w:pPr>
        <w:rPr>
          <w:rFonts w:asciiTheme="minorHAnsi" w:hAnsiTheme="minorHAnsi" w:cstheme="minorHAnsi"/>
          <w:b/>
          <w:bCs/>
        </w:rPr>
      </w:pPr>
    </w:p>
    <w:p w14:paraId="46D77789"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I.</w:t>
      </w:r>
    </w:p>
    <w:p w14:paraId="53119617"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Smluvní strany</w:t>
      </w:r>
    </w:p>
    <w:p w14:paraId="64B7C998" w14:textId="77777777" w:rsidR="00BD1151" w:rsidRPr="005A1970" w:rsidRDefault="00BD1151" w:rsidP="00BD1151">
      <w:pPr>
        <w:pStyle w:val="ZkladntextIMP"/>
        <w:spacing w:line="240" w:lineRule="auto"/>
        <w:jc w:val="both"/>
        <w:rPr>
          <w:rFonts w:asciiTheme="minorHAnsi" w:hAnsiTheme="minorHAnsi" w:cstheme="minorHAnsi"/>
          <w:szCs w:val="24"/>
        </w:rPr>
      </w:pPr>
    </w:p>
    <w:p w14:paraId="79BDB2DE" w14:textId="77777777" w:rsidR="00BD1151" w:rsidRPr="005A1970" w:rsidRDefault="00BD1151" w:rsidP="00BD1151">
      <w:pPr>
        <w:jc w:val="both"/>
        <w:rPr>
          <w:rFonts w:asciiTheme="minorHAnsi" w:hAnsiTheme="minorHAnsi" w:cstheme="minorHAnsi"/>
          <w:b/>
        </w:rPr>
      </w:pPr>
      <w:r w:rsidRPr="005A1970">
        <w:rPr>
          <w:rFonts w:asciiTheme="minorHAnsi" w:hAnsiTheme="minorHAnsi" w:cstheme="minorHAnsi"/>
          <w:b/>
        </w:rPr>
        <w:t>OBJEDNATEL</w:t>
      </w:r>
    </w:p>
    <w:p w14:paraId="7D83E901" w14:textId="77777777" w:rsidR="00A03285" w:rsidRDefault="00BD1151" w:rsidP="00BD1151">
      <w:pPr>
        <w:tabs>
          <w:tab w:val="left" w:pos="3240"/>
          <w:tab w:val="left" w:pos="7020"/>
        </w:tabs>
        <w:jc w:val="both"/>
        <w:rPr>
          <w:rFonts w:asciiTheme="minorHAnsi" w:hAnsiTheme="minorHAnsi" w:cstheme="minorHAnsi"/>
          <w:b/>
        </w:rPr>
      </w:pPr>
      <w:r w:rsidRPr="005A1970">
        <w:rPr>
          <w:rFonts w:asciiTheme="minorHAnsi" w:hAnsiTheme="minorHAnsi" w:cstheme="minorHAnsi"/>
          <w:b/>
        </w:rPr>
        <w:t>název</w:t>
      </w:r>
      <w:r w:rsidRPr="005A1970">
        <w:rPr>
          <w:rFonts w:asciiTheme="minorHAnsi" w:hAnsiTheme="minorHAnsi" w:cstheme="minorHAnsi"/>
          <w:b/>
        </w:rPr>
        <w:tab/>
        <w:t xml:space="preserve">: </w:t>
      </w:r>
      <w:r w:rsidR="00A03285">
        <w:rPr>
          <w:rFonts w:asciiTheme="minorHAnsi" w:hAnsiTheme="minorHAnsi" w:cstheme="minorHAnsi"/>
          <w:b/>
        </w:rPr>
        <w:t xml:space="preserve">Základní škola Nový Bor, náměstí Míru 128, </w:t>
      </w:r>
    </w:p>
    <w:p w14:paraId="488EBD08" w14:textId="77777777" w:rsidR="00BD1151" w:rsidRPr="005A1970" w:rsidRDefault="00A03285" w:rsidP="00A03285">
      <w:pPr>
        <w:tabs>
          <w:tab w:val="left" w:pos="7020"/>
        </w:tabs>
        <w:ind w:left="3402"/>
        <w:jc w:val="both"/>
        <w:rPr>
          <w:rFonts w:asciiTheme="minorHAnsi" w:hAnsiTheme="minorHAnsi" w:cstheme="minorHAnsi"/>
          <w:b/>
        </w:rPr>
      </w:pPr>
      <w:r>
        <w:rPr>
          <w:rFonts w:asciiTheme="minorHAnsi" w:hAnsiTheme="minorHAnsi" w:cstheme="minorHAnsi"/>
          <w:b/>
        </w:rPr>
        <w:t>okres Česká Lípa, příspěvková organizace</w:t>
      </w:r>
    </w:p>
    <w:p w14:paraId="26F6A483" w14:textId="77777777" w:rsidR="00BD1151" w:rsidRPr="005A1970" w:rsidRDefault="00BD1151" w:rsidP="00BD1151">
      <w:pPr>
        <w:pStyle w:val="Nadpis7"/>
        <w:numPr>
          <w:ilvl w:val="6"/>
          <w:numId w:val="2"/>
        </w:numPr>
        <w:tabs>
          <w:tab w:val="left" w:pos="0"/>
          <w:tab w:val="left" w:pos="3240"/>
        </w:tabs>
        <w:spacing w:before="0" w:after="0"/>
        <w:jc w:val="both"/>
        <w:rPr>
          <w:rFonts w:asciiTheme="minorHAnsi" w:hAnsiTheme="minorHAnsi" w:cstheme="minorHAnsi"/>
        </w:rPr>
      </w:pPr>
      <w:r w:rsidRPr="005A1970">
        <w:rPr>
          <w:rFonts w:asciiTheme="minorHAnsi" w:hAnsiTheme="minorHAnsi" w:cstheme="minorHAnsi"/>
          <w:bCs/>
        </w:rPr>
        <w:t>sídlo</w:t>
      </w:r>
      <w:r w:rsidRPr="005A1970">
        <w:rPr>
          <w:rFonts w:asciiTheme="minorHAnsi" w:hAnsiTheme="minorHAnsi" w:cstheme="minorHAnsi"/>
        </w:rPr>
        <w:tab/>
        <w:t xml:space="preserve">: nám. Míru </w:t>
      </w:r>
      <w:r w:rsidR="00A03285">
        <w:rPr>
          <w:rFonts w:asciiTheme="minorHAnsi" w:hAnsiTheme="minorHAnsi" w:cstheme="minorHAnsi"/>
        </w:rPr>
        <w:t>128, 473 01 Nový Bor</w:t>
      </w:r>
    </w:p>
    <w:p w14:paraId="5F120FCD" w14:textId="77777777" w:rsidR="00BD1151" w:rsidRPr="005A1970" w:rsidRDefault="00BD1151" w:rsidP="00BD1151">
      <w:pPr>
        <w:tabs>
          <w:tab w:val="left" w:pos="3240"/>
          <w:tab w:val="left" w:pos="3780"/>
        </w:tabs>
        <w:jc w:val="both"/>
        <w:rPr>
          <w:rFonts w:asciiTheme="minorHAnsi" w:hAnsiTheme="minorHAnsi" w:cstheme="minorHAnsi"/>
        </w:rPr>
      </w:pPr>
      <w:r w:rsidRPr="005A1970">
        <w:rPr>
          <w:rFonts w:asciiTheme="minorHAnsi" w:eastAsia="MS Mincho" w:hAnsiTheme="minorHAnsi" w:cstheme="minorHAnsi"/>
          <w:bCs/>
        </w:rPr>
        <w:t>IČ</w:t>
      </w:r>
      <w:r w:rsidR="00A15A6A">
        <w:rPr>
          <w:rFonts w:asciiTheme="minorHAnsi" w:eastAsia="MS Mincho" w:hAnsiTheme="minorHAnsi" w:cstheme="minorHAnsi"/>
          <w:bCs/>
        </w:rPr>
        <w:t>O</w:t>
      </w:r>
      <w:r w:rsidRPr="005A1970">
        <w:rPr>
          <w:rFonts w:asciiTheme="minorHAnsi" w:eastAsia="MS Mincho" w:hAnsiTheme="minorHAnsi" w:cstheme="minorHAnsi"/>
          <w:bCs/>
        </w:rPr>
        <w:tab/>
        <w:t xml:space="preserve">: </w:t>
      </w:r>
      <w:r w:rsidR="00A03285">
        <w:rPr>
          <w:rFonts w:asciiTheme="minorHAnsi" w:hAnsiTheme="minorHAnsi" w:cstheme="minorHAnsi"/>
        </w:rPr>
        <w:t>68430132</w:t>
      </w:r>
    </w:p>
    <w:p w14:paraId="52F51FFC" w14:textId="77777777" w:rsidR="00BD1151" w:rsidRPr="005A1970" w:rsidRDefault="00BD1151" w:rsidP="00BD1151">
      <w:pPr>
        <w:tabs>
          <w:tab w:val="left" w:pos="3240"/>
        </w:tabs>
        <w:jc w:val="both"/>
        <w:rPr>
          <w:rFonts w:asciiTheme="minorHAnsi" w:hAnsiTheme="minorHAnsi" w:cstheme="minorHAnsi"/>
        </w:rPr>
      </w:pPr>
      <w:r w:rsidRPr="005A1970">
        <w:rPr>
          <w:rFonts w:asciiTheme="minorHAnsi" w:eastAsia="MS Mincho" w:hAnsiTheme="minorHAnsi" w:cstheme="minorHAnsi"/>
          <w:bCs/>
        </w:rPr>
        <w:t>DIČ</w:t>
      </w:r>
      <w:r w:rsidRPr="005A1970">
        <w:rPr>
          <w:rFonts w:asciiTheme="minorHAnsi" w:eastAsia="MS Mincho" w:hAnsiTheme="minorHAnsi" w:cstheme="minorHAnsi"/>
          <w:bCs/>
        </w:rPr>
        <w:tab/>
        <w:t>:</w:t>
      </w:r>
      <w:r w:rsidRPr="005A1970">
        <w:rPr>
          <w:rFonts w:asciiTheme="minorHAnsi" w:hAnsiTheme="minorHAnsi" w:cstheme="minorHAnsi"/>
        </w:rPr>
        <w:t xml:space="preserve"> </w:t>
      </w:r>
      <w:r w:rsidRPr="005A1970">
        <w:rPr>
          <w:rFonts w:asciiTheme="minorHAnsi" w:hAnsiTheme="minorHAnsi" w:cstheme="minorHAnsi"/>
          <w:bCs/>
        </w:rPr>
        <w:t>CZ</w:t>
      </w:r>
      <w:r w:rsidR="00A03285">
        <w:rPr>
          <w:rFonts w:asciiTheme="minorHAnsi" w:hAnsiTheme="minorHAnsi" w:cstheme="minorHAnsi"/>
          <w:bCs/>
        </w:rPr>
        <w:t>68430132</w:t>
      </w:r>
    </w:p>
    <w:p w14:paraId="20D8F1B2" w14:textId="77777777" w:rsidR="00BD1151" w:rsidRPr="005A1970" w:rsidRDefault="00BD1151" w:rsidP="00BD1151">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zápis v OR</w:t>
      </w:r>
      <w:r w:rsidRPr="005A1970">
        <w:rPr>
          <w:rFonts w:asciiTheme="minorHAnsi" w:hAnsiTheme="minorHAnsi" w:cstheme="minorHAnsi"/>
          <w:szCs w:val="24"/>
        </w:rPr>
        <w:tab/>
        <w:t>: nezapsané v OR</w:t>
      </w:r>
    </w:p>
    <w:p w14:paraId="3DBD09C3" w14:textId="77777777" w:rsidR="00BD1151" w:rsidRPr="005A1970" w:rsidRDefault="00BD1151" w:rsidP="00BD1151">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jednající</w:t>
      </w:r>
      <w:r w:rsidRPr="005A1970">
        <w:rPr>
          <w:rFonts w:asciiTheme="minorHAnsi" w:hAnsiTheme="minorHAnsi" w:cstheme="minorHAnsi"/>
          <w:szCs w:val="24"/>
        </w:rPr>
        <w:tab/>
        <w:t xml:space="preserve">: </w:t>
      </w:r>
      <w:r w:rsidR="000C2785">
        <w:rPr>
          <w:rFonts w:asciiTheme="minorHAnsi" w:hAnsiTheme="minorHAnsi" w:cstheme="minorHAnsi"/>
          <w:szCs w:val="24"/>
        </w:rPr>
        <w:t>Mgr. Zuzanou Tomso</w:t>
      </w:r>
      <w:r w:rsidR="00A03285">
        <w:rPr>
          <w:rFonts w:asciiTheme="minorHAnsi" w:hAnsiTheme="minorHAnsi" w:cstheme="minorHAnsi"/>
          <w:szCs w:val="24"/>
        </w:rPr>
        <w:t>vou, ředitelkou</w:t>
      </w:r>
    </w:p>
    <w:p w14:paraId="182C5E5A" w14:textId="77777777" w:rsidR="00BD1151" w:rsidRPr="005A1970" w:rsidRDefault="00BD1151" w:rsidP="00BD1151">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bankovní spojení:</w:t>
      </w:r>
      <w:r w:rsidRPr="005A1970">
        <w:rPr>
          <w:rFonts w:asciiTheme="minorHAnsi" w:hAnsiTheme="minorHAnsi" w:cstheme="minorHAnsi"/>
          <w:szCs w:val="24"/>
        </w:rPr>
        <w:tab/>
        <w:t xml:space="preserve">: KB, a.s., č. ú. </w:t>
      </w:r>
      <w:r w:rsidR="00A03285">
        <w:rPr>
          <w:rFonts w:asciiTheme="minorHAnsi" w:hAnsiTheme="minorHAnsi" w:cstheme="minorHAnsi"/>
          <w:szCs w:val="24"/>
        </w:rPr>
        <w:t>25046784/0600</w:t>
      </w:r>
    </w:p>
    <w:p w14:paraId="792C545F" w14:textId="77777777" w:rsidR="002E4B1D" w:rsidRPr="005A1970" w:rsidRDefault="00BD1151" w:rsidP="00A03285">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zástupce ve věcech technických</w:t>
      </w:r>
      <w:r w:rsidRPr="005A1970">
        <w:rPr>
          <w:rFonts w:asciiTheme="minorHAnsi" w:hAnsiTheme="minorHAnsi" w:cstheme="minorHAnsi"/>
          <w:szCs w:val="24"/>
        </w:rPr>
        <w:tab/>
        <w:t xml:space="preserve">: </w:t>
      </w:r>
      <w:r w:rsidR="00A03285" w:rsidRPr="00A03285">
        <w:rPr>
          <w:rFonts w:asciiTheme="minorHAnsi" w:hAnsiTheme="minorHAnsi" w:cstheme="minorHAnsi"/>
          <w:i/>
          <w:szCs w:val="24"/>
        </w:rPr>
        <w:t>(bude doplněno před uzavřením smlouvy)</w:t>
      </w:r>
    </w:p>
    <w:p w14:paraId="34ADAAC3" w14:textId="77777777" w:rsidR="00BD1151" w:rsidRPr="005A1970" w:rsidRDefault="00BD1151" w:rsidP="00BD1151">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 xml:space="preserve">telefon </w:t>
      </w:r>
      <w:r w:rsidRPr="005A1970">
        <w:rPr>
          <w:rFonts w:asciiTheme="minorHAnsi" w:hAnsiTheme="minorHAnsi" w:cstheme="minorHAnsi"/>
          <w:szCs w:val="24"/>
        </w:rPr>
        <w:tab/>
        <w:t xml:space="preserve">: </w:t>
      </w:r>
      <w:r w:rsidR="00A03285" w:rsidRPr="00A03285">
        <w:rPr>
          <w:rFonts w:asciiTheme="minorHAnsi" w:hAnsiTheme="minorHAnsi" w:cstheme="minorHAnsi"/>
          <w:i/>
          <w:szCs w:val="24"/>
        </w:rPr>
        <w:t>(bude doplněno před uzavřením smlouvy)</w:t>
      </w:r>
    </w:p>
    <w:p w14:paraId="057CC433" w14:textId="77777777" w:rsidR="002E4B1D" w:rsidRPr="005A1970" w:rsidRDefault="002E4B1D" w:rsidP="00BD1151">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ab/>
      </w:r>
    </w:p>
    <w:p w14:paraId="1E7F8556" w14:textId="77777777" w:rsidR="00BD1151" w:rsidRPr="005A1970" w:rsidRDefault="00BD1151" w:rsidP="00BD1151">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fax</w:t>
      </w:r>
      <w:r w:rsidRPr="005A1970">
        <w:rPr>
          <w:rFonts w:asciiTheme="minorHAnsi" w:hAnsiTheme="minorHAnsi" w:cstheme="minorHAnsi"/>
          <w:szCs w:val="24"/>
        </w:rPr>
        <w:tab/>
        <w:t xml:space="preserve">: </w:t>
      </w:r>
      <w:r w:rsidR="00A03285" w:rsidRPr="00A03285">
        <w:rPr>
          <w:rFonts w:asciiTheme="minorHAnsi" w:hAnsiTheme="minorHAnsi" w:cstheme="minorHAnsi"/>
          <w:i/>
          <w:szCs w:val="24"/>
        </w:rPr>
        <w:t>(bude doplněno před uzavřením smlouvy)</w:t>
      </w:r>
    </w:p>
    <w:p w14:paraId="1D2AFF8C" w14:textId="77777777" w:rsidR="002E4B1D" w:rsidRPr="005A1970" w:rsidRDefault="00BD1151" w:rsidP="000A3644">
      <w:pPr>
        <w:pStyle w:val="ZkladntextIMP"/>
        <w:tabs>
          <w:tab w:val="left" w:pos="3240"/>
        </w:tabs>
        <w:jc w:val="both"/>
        <w:rPr>
          <w:rFonts w:asciiTheme="minorHAnsi" w:hAnsiTheme="minorHAnsi" w:cstheme="minorHAnsi"/>
          <w:szCs w:val="24"/>
        </w:rPr>
      </w:pPr>
      <w:r w:rsidRPr="005A1970">
        <w:rPr>
          <w:rFonts w:asciiTheme="minorHAnsi" w:hAnsiTheme="minorHAnsi" w:cstheme="minorHAnsi"/>
          <w:szCs w:val="24"/>
        </w:rPr>
        <w:t>e-mail</w:t>
      </w:r>
      <w:r w:rsidRPr="005A1970">
        <w:rPr>
          <w:rFonts w:asciiTheme="minorHAnsi" w:hAnsiTheme="minorHAnsi" w:cstheme="minorHAnsi"/>
          <w:szCs w:val="24"/>
        </w:rPr>
        <w:tab/>
        <w:t xml:space="preserve">: </w:t>
      </w:r>
      <w:r w:rsidR="00A03285" w:rsidRPr="00A03285">
        <w:rPr>
          <w:rFonts w:asciiTheme="minorHAnsi" w:hAnsiTheme="minorHAnsi" w:cstheme="minorHAnsi"/>
          <w:i/>
          <w:szCs w:val="24"/>
        </w:rPr>
        <w:t>(bude doplněno před uzavřením smlouvy)</w:t>
      </w:r>
    </w:p>
    <w:p w14:paraId="159A6665" w14:textId="77777777" w:rsidR="00BD1151" w:rsidRPr="005A1970" w:rsidRDefault="00BD1151" w:rsidP="00BD1151">
      <w:pPr>
        <w:jc w:val="both"/>
        <w:rPr>
          <w:rFonts w:asciiTheme="minorHAnsi" w:hAnsiTheme="minorHAnsi" w:cstheme="minorHAnsi"/>
        </w:rPr>
      </w:pPr>
      <w:r w:rsidRPr="005A1970">
        <w:rPr>
          <w:rFonts w:asciiTheme="minorHAnsi" w:hAnsiTheme="minorHAnsi" w:cstheme="minorHAnsi"/>
        </w:rPr>
        <w:tab/>
      </w:r>
    </w:p>
    <w:p w14:paraId="5F56DD92" w14:textId="77777777" w:rsidR="00BD1151" w:rsidRPr="005A1970" w:rsidRDefault="00BD1151" w:rsidP="00BD1151">
      <w:pPr>
        <w:pStyle w:val="ZkladntextIMP"/>
        <w:jc w:val="both"/>
        <w:rPr>
          <w:rFonts w:asciiTheme="minorHAnsi" w:hAnsiTheme="minorHAnsi" w:cstheme="minorHAnsi"/>
          <w:szCs w:val="24"/>
        </w:rPr>
      </w:pPr>
    </w:p>
    <w:p w14:paraId="227F22AD" w14:textId="77777777" w:rsidR="00BD1151" w:rsidRPr="005A1970" w:rsidRDefault="00BD1151" w:rsidP="00BD1151">
      <w:pPr>
        <w:pStyle w:val="ZkladntextIMP"/>
        <w:jc w:val="both"/>
        <w:rPr>
          <w:rFonts w:asciiTheme="minorHAnsi" w:hAnsiTheme="minorHAnsi" w:cstheme="minorHAnsi"/>
          <w:b/>
          <w:szCs w:val="24"/>
          <w:highlight w:val="yellow"/>
        </w:rPr>
      </w:pPr>
      <w:r w:rsidRPr="005A1970">
        <w:rPr>
          <w:rFonts w:asciiTheme="minorHAnsi" w:hAnsiTheme="minorHAnsi" w:cstheme="minorHAnsi"/>
          <w:b/>
          <w:szCs w:val="24"/>
          <w:highlight w:val="yellow"/>
        </w:rPr>
        <w:t>ZHOTOVITEL</w:t>
      </w:r>
    </w:p>
    <w:p w14:paraId="02620B43" w14:textId="77777777" w:rsidR="00BD1151" w:rsidRPr="005A1970" w:rsidRDefault="00BD1151" w:rsidP="00BD1151">
      <w:pPr>
        <w:pStyle w:val="ZkladntextIMP"/>
        <w:tabs>
          <w:tab w:val="left" w:pos="3240"/>
        </w:tabs>
        <w:jc w:val="both"/>
        <w:rPr>
          <w:rFonts w:asciiTheme="minorHAnsi" w:hAnsiTheme="minorHAnsi" w:cstheme="minorHAnsi"/>
          <w:b/>
          <w:szCs w:val="24"/>
          <w:highlight w:val="yellow"/>
        </w:rPr>
      </w:pPr>
      <w:r w:rsidRPr="005A1970">
        <w:rPr>
          <w:rFonts w:asciiTheme="minorHAnsi" w:hAnsiTheme="minorHAnsi" w:cstheme="minorHAnsi"/>
          <w:b/>
          <w:szCs w:val="24"/>
          <w:highlight w:val="yellow"/>
        </w:rPr>
        <w:t>obchodní firma</w:t>
      </w:r>
      <w:r w:rsidRPr="005A1970">
        <w:rPr>
          <w:rFonts w:asciiTheme="minorHAnsi" w:hAnsiTheme="minorHAnsi" w:cstheme="minorHAnsi"/>
          <w:b/>
          <w:szCs w:val="24"/>
          <w:highlight w:val="yellow"/>
        </w:rPr>
        <w:tab/>
      </w:r>
      <w:r w:rsidRPr="005A1970">
        <w:rPr>
          <w:rFonts w:asciiTheme="minorHAnsi" w:hAnsiTheme="minorHAnsi" w:cstheme="minorHAnsi"/>
          <w:szCs w:val="24"/>
          <w:highlight w:val="yellow"/>
        </w:rPr>
        <w:t>:</w:t>
      </w:r>
      <w:r w:rsidRPr="005A1970">
        <w:rPr>
          <w:rFonts w:asciiTheme="minorHAnsi" w:hAnsiTheme="minorHAnsi" w:cstheme="minorHAnsi"/>
          <w:b/>
          <w:szCs w:val="24"/>
          <w:highlight w:val="yellow"/>
        </w:rPr>
        <w:t xml:space="preserve"> </w:t>
      </w:r>
      <w:r w:rsidR="00A318D4" w:rsidRPr="005A1970">
        <w:rPr>
          <w:rFonts w:asciiTheme="minorHAnsi" w:hAnsiTheme="minorHAnsi" w:cstheme="minorHAnsi"/>
          <w:b/>
          <w:szCs w:val="24"/>
          <w:highlight w:val="yellow"/>
        </w:rPr>
        <w:t xml:space="preserve"> </w:t>
      </w:r>
    </w:p>
    <w:p w14:paraId="0656B69A"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sídlo </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r w:rsidRPr="005A1970">
        <w:rPr>
          <w:rFonts w:asciiTheme="minorHAnsi" w:hAnsiTheme="minorHAnsi" w:cstheme="minorHAnsi"/>
          <w:szCs w:val="24"/>
          <w:highlight w:val="yellow"/>
        </w:rPr>
        <w:t xml:space="preserve"> </w:t>
      </w:r>
    </w:p>
    <w:p w14:paraId="47A7DA55"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právní forma </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r w:rsidRPr="005A1970">
        <w:rPr>
          <w:rFonts w:asciiTheme="minorHAnsi" w:hAnsiTheme="minorHAnsi" w:cstheme="minorHAnsi"/>
          <w:szCs w:val="24"/>
          <w:highlight w:val="yellow"/>
        </w:rPr>
        <w:t xml:space="preserve"> </w:t>
      </w:r>
    </w:p>
    <w:p w14:paraId="0D6FDC0B"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IČ </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p>
    <w:p w14:paraId="17594F24"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DIČ </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p>
    <w:p w14:paraId="583DD3F2"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zápis v OR</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bCs/>
          <w:color w:val="000000"/>
          <w:szCs w:val="24"/>
          <w:highlight w:val="yellow"/>
        </w:rPr>
        <w:t xml:space="preserve"> </w:t>
      </w:r>
    </w:p>
    <w:p w14:paraId="56F8C9C6"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jednající</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color w:val="000000"/>
          <w:szCs w:val="24"/>
          <w:highlight w:val="yellow"/>
        </w:rPr>
        <w:t xml:space="preserve"> </w:t>
      </w:r>
    </w:p>
    <w:p w14:paraId="2161891F"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dále za zhotovitele jednají  </w:t>
      </w:r>
    </w:p>
    <w:p w14:paraId="35D63C16"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ve věcech smluvních</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color w:val="000000"/>
          <w:szCs w:val="24"/>
          <w:highlight w:val="yellow"/>
        </w:rPr>
        <w:t xml:space="preserve"> </w:t>
      </w:r>
      <w:r w:rsidRPr="005A1970">
        <w:rPr>
          <w:rFonts w:asciiTheme="minorHAnsi" w:hAnsiTheme="minorHAnsi" w:cstheme="minorHAnsi"/>
          <w:szCs w:val="24"/>
          <w:highlight w:val="yellow"/>
        </w:rPr>
        <w:t xml:space="preserve"> </w:t>
      </w:r>
    </w:p>
    <w:p w14:paraId="76CBD8F4"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ve věcech technických</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color w:val="000000"/>
          <w:szCs w:val="24"/>
          <w:highlight w:val="yellow"/>
        </w:rPr>
        <w:t xml:space="preserve"> </w:t>
      </w:r>
      <w:r w:rsidRPr="005A1970">
        <w:rPr>
          <w:rFonts w:asciiTheme="minorHAnsi" w:hAnsiTheme="minorHAnsi" w:cstheme="minorHAnsi"/>
          <w:szCs w:val="24"/>
          <w:highlight w:val="yellow"/>
        </w:rPr>
        <w:t xml:space="preserve"> </w:t>
      </w:r>
    </w:p>
    <w:p w14:paraId="054EF4FE" w14:textId="77777777" w:rsidR="00BD1151" w:rsidRPr="005A1970" w:rsidRDefault="00BD1151" w:rsidP="00BD1151">
      <w:pPr>
        <w:pStyle w:val="ZkladntextIMP"/>
        <w:tabs>
          <w:tab w:val="left" w:pos="3240"/>
        </w:tabs>
        <w:spacing w:line="240" w:lineRule="auto"/>
        <w:jc w:val="both"/>
        <w:rPr>
          <w:rFonts w:asciiTheme="minorHAnsi" w:hAnsiTheme="minorHAnsi" w:cstheme="minorHAnsi"/>
          <w:szCs w:val="24"/>
          <w:highlight w:val="yellow"/>
        </w:rPr>
      </w:pPr>
    </w:p>
    <w:p w14:paraId="41195A90"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bankovní spojení </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r w:rsidRPr="005A1970">
        <w:rPr>
          <w:rFonts w:asciiTheme="minorHAnsi" w:hAnsiTheme="minorHAnsi" w:cstheme="minorHAnsi"/>
          <w:szCs w:val="24"/>
          <w:highlight w:val="yellow"/>
        </w:rPr>
        <w:t xml:space="preserve">  </w:t>
      </w:r>
    </w:p>
    <w:p w14:paraId="04B41930"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 xml:space="preserve">č. účtu </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p>
    <w:p w14:paraId="0C36F5DF" w14:textId="77777777" w:rsidR="00BD1151" w:rsidRPr="005A1970" w:rsidRDefault="00BD1151" w:rsidP="00BD1151">
      <w:pPr>
        <w:pStyle w:val="ZkladntextIMP"/>
        <w:tabs>
          <w:tab w:val="left" w:pos="3240"/>
        </w:tabs>
        <w:jc w:val="both"/>
        <w:rPr>
          <w:rFonts w:asciiTheme="minorHAnsi" w:hAnsiTheme="minorHAnsi" w:cstheme="minorHAnsi"/>
          <w:szCs w:val="24"/>
          <w:highlight w:val="yellow"/>
        </w:rPr>
      </w:pPr>
      <w:r w:rsidRPr="005A1970">
        <w:rPr>
          <w:rFonts w:asciiTheme="minorHAnsi" w:hAnsiTheme="minorHAnsi" w:cstheme="minorHAnsi"/>
          <w:szCs w:val="24"/>
          <w:highlight w:val="yellow"/>
        </w:rPr>
        <w:t>telefon</w:t>
      </w:r>
      <w:r w:rsidRPr="005A1970">
        <w:rPr>
          <w:rFonts w:asciiTheme="minorHAnsi" w:hAnsiTheme="minorHAnsi" w:cstheme="minorHAnsi"/>
          <w:szCs w:val="24"/>
          <w:highlight w:val="yellow"/>
        </w:rPr>
        <w:tab/>
        <w:t xml:space="preserve">: </w:t>
      </w:r>
      <w:r w:rsidR="00A318D4" w:rsidRPr="005A1970">
        <w:rPr>
          <w:rFonts w:asciiTheme="minorHAnsi" w:hAnsiTheme="minorHAnsi" w:cstheme="minorHAnsi"/>
          <w:szCs w:val="24"/>
          <w:highlight w:val="yellow"/>
        </w:rPr>
        <w:t xml:space="preserve"> </w:t>
      </w:r>
    </w:p>
    <w:p w14:paraId="33831EAA" w14:textId="77777777" w:rsidR="000052E8" w:rsidRPr="005A1970" w:rsidRDefault="00BD1151" w:rsidP="00BD1151">
      <w:pPr>
        <w:pStyle w:val="ZkladntextIMP"/>
        <w:tabs>
          <w:tab w:val="left" w:pos="3240"/>
        </w:tabs>
        <w:jc w:val="both"/>
        <w:rPr>
          <w:rFonts w:asciiTheme="minorHAnsi" w:hAnsiTheme="minorHAnsi" w:cstheme="minorHAnsi"/>
          <w:szCs w:val="24"/>
        </w:rPr>
        <w:sectPr w:rsidR="000052E8" w:rsidRPr="005A1970" w:rsidSect="006F048E">
          <w:headerReference w:type="default" r:id="rId8"/>
          <w:footerReference w:type="default" r:id="rId9"/>
          <w:pgSz w:w="11906" w:h="16838"/>
          <w:pgMar w:top="1417" w:right="1417" w:bottom="1417" w:left="1417" w:header="708" w:footer="708" w:gutter="0"/>
          <w:cols w:space="708"/>
          <w:docGrid w:linePitch="360"/>
        </w:sectPr>
      </w:pPr>
      <w:r w:rsidRPr="005A1970">
        <w:rPr>
          <w:rFonts w:asciiTheme="minorHAnsi" w:hAnsiTheme="minorHAnsi" w:cstheme="minorHAnsi"/>
          <w:szCs w:val="24"/>
          <w:highlight w:val="yellow"/>
        </w:rPr>
        <w:t>e-mail</w:t>
      </w:r>
      <w:r w:rsidRPr="005A1970">
        <w:rPr>
          <w:rFonts w:asciiTheme="minorHAnsi" w:hAnsiTheme="minorHAnsi" w:cstheme="minorHAnsi"/>
          <w:szCs w:val="24"/>
          <w:highlight w:val="yellow"/>
        </w:rPr>
        <w:tab/>
        <w:t>:</w:t>
      </w:r>
      <w:r w:rsidRPr="005A1970">
        <w:rPr>
          <w:rFonts w:asciiTheme="minorHAnsi" w:hAnsiTheme="minorHAnsi" w:cstheme="minorHAnsi"/>
          <w:szCs w:val="24"/>
        </w:rPr>
        <w:t xml:space="preserve"> </w:t>
      </w:r>
      <w:r w:rsidR="00386251" w:rsidRPr="005A1970">
        <w:rPr>
          <w:rFonts w:asciiTheme="minorHAnsi" w:hAnsiTheme="minorHAnsi" w:cstheme="minorHAnsi"/>
          <w:szCs w:val="24"/>
        </w:rPr>
        <w:t xml:space="preserve"> </w:t>
      </w:r>
    </w:p>
    <w:p w14:paraId="483C3181"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lastRenderedPageBreak/>
        <w:t>II.</w:t>
      </w:r>
    </w:p>
    <w:p w14:paraId="48440239"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Předmět smlouvy</w:t>
      </w:r>
    </w:p>
    <w:p w14:paraId="74160ECF" w14:textId="77777777" w:rsidR="00BD1151" w:rsidRPr="005A1970" w:rsidRDefault="00BD1151" w:rsidP="00BD1151">
      <w:pPr>
        <w:pStyle w:val="ZkladntextIMP"/>
        <w:spacing w:line="240" w:lineRule="auto"/>
        <w:jc w:val="both"/>
        <w:rPr>
          <w:rFonts w:asciiTheme="minorHAnsi" w:hAnsiTheme="minorHAnsi" w:cstheme="minorHAnsi"/>
          <w:b/>
          <w:szCs w:val="24"/>
        </w:rPr>
      </w:pPr>
    </w:p>
    <w:p w14:paraId="0D430DB1" w14:textId="77777777" w:rsidR="005A1970" w:rsidRDefault="005A1970" w:rsidP="005A1970">
      <w:pPr>
        <w:numPr>
          <w:ilvl w:val="0"/>
          <w:numId w:val="3"/>
        </w:numPr>
        <w:tabs>
          <w:tab w:val="left" w:pos="1191"/>
          <w:tab w:val="left" w:pos="1588"/>
        </w:tabs>
        <w:suppressAutoHyphens w:val="0"/>
        <w:ind w:left="0" w:firstLine="0"/>
        <w:jc w:val="both"/>
        <w:rPr>
          <w:rFonts w:asciiTheme="minorHAnsi" w:hAnsiTheme="minorHAnsi" w:cstheme="minorHAnsi"/>
        </w:rPr>
      </w:pPr>
      <w:r w:rsidRPr="005A1970">
        <w:rPr>
          <w:rFonts w:asciiTheme="minorHAnsi" w:hAnsiTheme="minorHAnsi" w:cstheme="minorHAnsi"/>
        </w:rPr>
        <w:t xml:space="preserve">Zhotovitel se zavazuje provést na svůj náklad a nebezpečí pro objednatele dílo, které je předmětem této smlouvy. </w:t>
      </w:r>
    </w:p>
    <w:p w14:paraId="607107C1" w14:textId="77777777" w:rsidR="005A1970" w:rsidRDefault="005A1970" w:rsidP="005A1970">
      <w:pPr>
        <w:tabs>
          <w:tab w:val="left" w:pos="1191"/>
          <w:tab w:val="left" w:pos="1588"/>
        </w:tabs>
        <w:suppressAutoHyphens w:val="0"/>
        <w:jc w:val="both"/>
        <w:rPr>
          <w:rFonts w:asciiTheme="minorHAnsi" w:hAnsiTheme="minorHAnsi" w:cstheme="minorHAnsi"/>
        </w:rPr>
      </w:pPr>
    </w:p>
    <w:p w14:paraId="6B4369C0" w14:textId="77777777" w:rsidR="005A1970" w:rsidRPr="005A1970" w:rsidRDefault="005A1970" w:rsidP="00A03285">
      <w:pPr>
        <w:numPr>
          <w:ilvl w:val="0"/>
          <w:numId w:val="3"/>
        </w:numPr>
        <w:tabs>
          <w:tab w:val="left" w:pos="1191"/>
          <w:tab w:val="left" w:pos="1588"/>
        </w:tabs>
        <w:suppressAutoHyphens w:val="0"/>
        <w:jc w:val="both"/>
        <w:rPr>
          <w:rFonts w:asciiTheme="minorHAnsi" w:hAnsiTheme="minorHAnsi" w:cstheme="minorHAnsi"/>
        </w:rPr>
      </w:pPr>
      <w:r w:rsidRPr="005A1970">
        <w:rPr>
          <w:rFonts w:asciiTheme="minorHAnsi" w:hAnsiTheme="minorHAnsi" w:cstheme="minorHAnsi"/>
        </w:rPr>
        <w:t xml:space="preserve">Předmětem této smlouvy je zhotovení stavby </w:t>
      </w:r>
      <w:r w:rsidRPr="005A1970">
        <w:rPr>
          <w:rFonts w:asciiTheme="minorHAnsi" w:hAnsiTheme="minorHAnsi" w:cstheme="minorHAnsi"/>
          <w:b/>
        </w:rPr>
        <w:t>„</w:t>
      </w:r>
      <w:r w:rsidR="00A03285">
        <w:rPr>
          <w:rFonts w:asciiTheme="minorHAnsi" w:hAnsiTheme="minorHAnsi" w:cstheme="minorHAnsi"/>
          <w:b/>
        </w:rPr>
        <w:t>S</w:t>
      </w:r>
      <w:r w:rsidR="00A03285" w:rsidRPr="00A03285">
        <w:rPr>
          <w:rFonts w:asciiTheme="minorHAnsi" w:hAnsiTheme="minorHAnsi" w:cstheme="minorHAnsi"/>
          <w:b/>
        </w:rPr>
        <w:t>tavební práce v učebně cizích jazyků a učebně přírodních věd</w:t>
      </w:r>
      <w:r w:rsidRPr="005A1970">
        <w:rPr>
          <w:rFonts w:asciiTheme="minorHAnsi" w:hAnsiTheme="minorHAnsi" w:cstheme="minorHAnsi"/>
          <w:b/>
        </w:rPr>
        <w:t>“</w:t>
      </w:r>
      <w:r w:rsidRPr="005A1970">
        <w:rPr>
          <w:rFonts w:asciiTheme="minorHAnsi" w:hAnsiTheme="minorHAnsi" w:cstheme="minorHAnsi"/>
        </w:rPr>
        <w:t>. Zhotovením stavby se rozumí provedení všech stavebních a montážních prací, dodávka materiálů a konstrukcí, dále provedení všech činností souvisejících s dodávkou stavebních prací a konstrukcí včetně koordinační a kompletační činnosti celé stavby.</w:t>
      </w:r>
    </w:p>
    <w:p w14:paraId="143CE782" w14:textId="77777777" w:rsidR="00BD1151" w:rsidRPr="005A1970" w:rsidRDefault="00BD1151" w:rsidP="00BD1151">
      <w:pPr>
        <w:jc w:val="both"/>
        <w:rPr>
          <w:rFonts w:asciiTheme="minorHAnsi" w:hAnsiTheme="minorHAnsi" w:cstheme="minorHAnsi"/>
        </w:rPr>
      </w:pPr>
    </w:p>
    <w:p w14:paraId="7F8A2A55" w14:textId="77777777" w:rsidR="00BD1151" w:rsidRPr="005A1970" w:rsidRDefault="00BD1151" w:rsidP="009B032E">
      <w:pPr>
        <w:tabs>
          <w:tab w:val="left" w:pos="1191"/>
          <w:tab w:val="left" w:pos="1588"/>
        </w:tabs>
        <w:spacing w:after="120"/>
        <w:jc w:val="both"/>
        <w:rPr>
          <w:rFonts w:asciiTheme="minorHAnsi" w:hAnsiTheme="minorHAnsi" w:cstheme="minorHAnsi"/>
          <w:u w:val="single"/>
        </w:rPr>
      </w:pPr>
      <w:r w:rsidRPr="005A1970">
        <w:rPr>
          <w:rFonts w:asciiTheme="minorHAnsi" w:hAnsiTheme="minorHAnsi" w:cstheme="minorHAnsi"/>
          <w:u w:val="single"/>
        </w:rPr>
        <w:t>Rozsah předmětu díla je vymezen a bude proveden v souladu s níže uvedenými dokumenty a stanovisky:</w:t>
      </w:r>
    </w:p>
    <w:p w14:paraId="72870359" w14:textId="77777777" w:rsidR="00225B6E" w:rsidRPr="005A1970" w:rsidRDefault="00597A0B" w:rsidP="00A03285">
      <w:pPr>
        <w:numPr>
          <w:ilvl w:val="0"/>
          <w:numId w:val="4"/>
        </w:numPr>
        <w:suppressAutoHyphens w:val="0"/>
        <w:spacing w:after="120"/>
        <w:jc w:val="both"/>
        <w:rPr>
          <w:rFonts w:asciiTheme="minorHAnsi" w:hAnsiTheme="minorHAnsi" w:cstheme="minorHAnsi"/>
          <w:snapToGrid w:val="0"/>
        </w:rPr>
      </w:pPr>
      <w:r w:rsidRPr="005A1970">
        <w:rPr>
          <w:rFonts w:asciiTheme="minorHAnsi" w:hAnsiTheme="minorHAnsi" w:cstheme="minorHAnsi"/>
        </w:rPr>
        <w:t>s projektovou dokumentací</w:t>
      </w:r>
      <w:r w:rsidR="00F07321" w:rsidRPr="005A1970">
        <w:rPr>
          <w:rFonts w:asciiTheme="minorHAnsi" w:hAnsiTheme="minorHAnsi" w:cstheme="minorHAnsi"/>
        </w:rPr>
        <w:t xml:space="preserve"> včetně soupisu prací s výkazy výměr</w:t>
      </w:r>
      <w:r w:rsidRPr="005A1970">
        <w:rPr>
          <w:rFonts w:asciiTheme="minorHAnsi" w:hAnsiTheme="minorHAnsi" w:cstheme="minorHAnsi"/>
        </w:rPr>
        <w:t>, zpracovan</w:t>
      </w:r>
      <w:r w:rsidR="00D863FC" w:rsidRPr="005A1970">
        <w:rPr>
          <w:rFonts w:asciiTheme="minorHAnsi" w:hAnsiTheme="minorHAnsi" w:cstheme="minorHAnsi"/>
        </w:rPr>
        <w:t>ou</w:t>
      </w:r>
      <w:r w:rsidRPr="005A1970">
        <w:rPr>
          <w:rFonts w:asciiTheme="minorHAnsi" w:hAnsiTheme="minorHAnsi" w:cstheme="minorHAnsi"/>
        </w:rPr>
        <w:t xml:space="preserve"> </w:t>
      </w:r>
      <w:r w:rsidR="00A03285">
        <w:rPr>
          <w:rFonts w:asciiTheme="minorHAnsi" w:hAnsiTheme="minorHAnsi" w:cstheme="minorHAnsi"/>
        </w:rPr>
        <w:t xml:space="preserve">společností Complex spol. s r.o., IČO </w:t>
      </w:r>
      <w:r w:rsidR="00A03285" w:rsidRPr="00A03285">
        <w:rPr>
          <w:rFonts w:asciiTheme="minorHAnsi" w:hAnsiTheme="minorHAnsi" w:cstheme="minorHAnsi"/>
        </w:rPr>
        <w:t>18627641</w:t>
      </w:r>
      <w:r w:rsidR="00A03285">
        <w:rPr>
          <w:rFonts w:asciiTheme="minorHAnsi" w:hAnsiTheme="minorHAnsi" w:cstheme="minorHAnsi"/>
        </w:rPr>
        <w:t>.</w:t>
      </w:r>
    </w:p>
    <w:p w14:paraId="409872EE" w14:textId="77777777" w:rsidR="00BD1151" w:rsidRPr="005A1970" w:rsidRDefault="00BD1151" w:rsidP="00BD1151">
      <w:pPr>
        <w:numPr>
          <w:ilvl w:val="0"/>
          <w:numId w:val="4"/>
        </w:numPr>
        <w:suppressAutoHyphens w:val="0"/>
        <w:spacing w:after="120"/>
        <w:jc w:val="both"/>
        <w:rPr>
          <w:rFonts w:asciiTheme="minorHAnsi" w:hAnsiTheme="minorHAnsi" w:cstheme="minorHAnsi"/>
        </w:rPr>
      </w:pPr>
      <w:r w:rsidRPr="005A1970">
        <w:rPr>
          <w:rFonts w:asciiTheme="minorHAnsi" w:hAnsiTheme="minorHAnsi" w:cstheme="minorHAnsi"/>
        </w:rPr>
        <w:t>a v souladu se zadávacími podmínkami.</w:t>
      </w:r>
    </w:p>
    <w:p w14:paraId="337DE935" w14:textId="77777777" w:rsidR="00BD1151" w:rsidRPr="005A1970" w:rsidRDefault="00BD1151" w:rsidP="009B032E">
      <w:pPr>
        <w:keepNext/>
        <w:keepLines/>
        <w:suppressAutoHyphens w:val="0"/>
        <w:jc w:val="both"/>
        <w:rPr>
          <w:rFonts w:asciiTheme="minorHAnsi" w:hAnsiTheme="minorHAnsi" w:cstheme="minorHAnsi"/>
        </w:rPr>
      </w:pPr>
      <w:r w:rsidRPr="005A1970">
        <w:rPr>
          <w:rFonts w:asciiTheme="minorHAnsi" w:hAnsiTheme="minorHAnsi" w:cstheme="minorHAnsi"/>
        </w:rPr>
        <w:t>Zhotovitel se zavazuje postupovat při realizaci díla v souladu se všemi podmínkami výše uvedených dokumentů a podmínkami vyplývajících ze zadávací</w:t>
      </w:r>
      <w:r w:rsidR="00C25092" w:rsidRPr="005A1970">
        <w:rPr>
          <w:rFonts w:asciiTheme="minorHAnsi" w:hAnsiTheme="minorHAnsi" w:cstheme="minorHAnsi"/>
        </w:rPr>
        <w:t>ch podmínek</w:t>
      </w:r>
      <w:r w:rsidR="00520124" w:rsidRPr="005A1970">
        <w:rPr>
          <w:rFonts w:asciiTheme="minorHAnsi" w:hAnsiTheme="minorHAnsi" w:cstheme="minorHAnsi"/>
        </w:rPr>
        <w:t>, které jsou nedílnou součástí této smlouvy</w:t>
      </w:r>
      <w:r w:rsidRPr="005A1970">
        <w:rPr>
          <w:rFonts w:asciiTheme="minorHAnsi" w:hAnsiTheme="minorHAnsi" w:cstheme="minorHAnsi"/>
        </w:rPr>
        <w:t>.</w:t>
      </w:r>
    </w:p>
    <w:p w14:paraId="00685A71" w14:textId="77777777" w:rsidR="00BD1151" w:rsidRPr="005A1970" w:rsidRDefault="00BD1151" w:rsidP="00BD1151">
      <w:pPr>
        <w:tabs>
          <w:tab w:val="left" w:pos="1191"/>
          <w:tab w:val="left" w:pos="1588"/>
        </w:tabs>
        <w:jc w:val="both"/>
        <w:rPr>
          <w:rFonts w:asciiTheme="minorHAnsi" w:hAnsiTheme="minorHAnsi" w:cstheme="minorHAnsi"/>
        </w:rPr>
      </w:pPr>
    </w:p>
    <w:p w14:paraId="3E625FC4" w14:textId="77777777" w:rsidR="00B96252" w:rsidRPr="005A1970" w:rsidRDefault="00597A0B" w:rsidP="00E723D9">
      <w:pPr>
        <w:spacing w:after="200"/>
        <w:jc w:val="both"/>
        <w:rPr>
          <w:rFonts w:asciiTheme="minorHAnsi" w:hAnsiTheme="minorHAnsi" w:cstheme="minorHAnsi"/>
          <w:snapToGrid w:val="0"/>
        </w:rPr>
      </w:pPr>
      <w:r w:rsidRPr="005A1970">
        <w:rPr>
          <w:rFonts w:asciiTheme="minorHAnsi" w:hAnsiTheme="minorHAnsi" w:cstheme="minorHAnsi"/>
          <w:u w:val="single"/>
        </w:rPr>
        <w:t>Předmětem plnění díla je realizace stavebních prací</w:t>
      </w:r>
      <w:r w:rsidR="00E723D9">
        <w:rPr>
          <w:rFonts w:asciiTheme="minorHAnsi" w:hAnsiTheme="minorHAnsi" w:cstheme="minorHAnsi"/>
          <w:u w:val="single"/>
        </w:rPr>
        <w:t>, které jsou definovány v projektové dokumenty a ve výkazu výměr.</w:t>
      </w:r>
    </w:p>
    <w:p w14:paraId="5F00BD51" w14:textId="77777777" w:rsidR="00225B6E" w:rsidRPr="005A1970" w:rsidRDefault="00225B6E" w:rsidP="00225B6E">
      <w:pPr>
        <w:rPr>
          <w:rFonts w:asciiTheme="minorHAnsi" w:hAnsiTheme="minorHAnsi" w:cstheme="minorHAnsi"/>
          <w:snapToGrid w:val="0"/>
        </w:rPr>
      </w:pPr>
    </w:p>
    <w:p w14:paraId="3A6BAFDB" w14:textId="77777777" w:rsidR="00225B6E" w:rsidRPr="005A1970" w:rsidRDefault="00225B6E" w:rsidP="00225B6E">
      <w:pPr>
        <w:rPr>
          <w:rFonts w:asciiTheme="minorHAnsi" w:hAnsiTheme="minorHAnsi" w:cstheme="minorHAnsi"/>
          <w:snapToGrid w:val="0"/>
        </w:rPr>
      </w:pPr>
      <w:r w:rsidRPr="005A1970">
        <w:rPr>
          <w:rFonts w:asciiTheme="minorHAnsi" w:hAnsiTheme="minorHAnsi" w:cstheme="minorHAnsi"/>
          <w:snapToGrid w:val="0"/>
        </w:rPr>
        <w:t>Bližší popis předmětu díla je uveden v příloze č. 1 a č. 5 této smlouvy</w:t>
      </w:r>
    </w:p>
    <w:p w14:paraId="50463FD2" w14:textId="77777777" w:rsidR="00BD1151" w:rsidRPr="0086077E" w:rsidRDefault="00EC7C6D" w:rsidP="00380202">
      <w:pPr>
        <w:pStyle w:val="Odstavecseseznamem"/>
        <w:spacing w:after="240"/>
        <w:ind w:left="0"/>
        <w:jc w:val="both"/>
        <w:rPr>
          <w:rFonts w:asciiTheme="minorHAnsi" w:hAnsiTheme="minorHAnsi" w:cstheme="minorHAnsi"/>
          <w:b/>
          <w:sz w:val="24"/>
          <w:szCs w:val="24"/>
          <w:u w:val="single"/>
        </w:rPr>
      </w:pPr>
      <w:r w:rsidRPr="0086077E">
        <w:rPr>
          <w:rFonts w:asciiTheme="minorHAnsi" w:hAnsiTheme="minorHAnsi" w:cstheme="minorHAnsi"/>
          <w:b/>
          <w:sz w:val="24"/>
          <w:szCs w:val="24"/>
          <w:u w:val="single"/>
        </w:rPr>
        <w:t>Součástí díla je dále:</w:t>
      </w:r>
    </w:p>
    <w:p w14:paraId="320B3E45" w14:textId="77777777" w:rsidR="0086077E" w:rsidRDefault="005A1970" w:rsidP="00E723D9">
      <w:pPr>
        <w:contextualSpacing/>
        <w:jc w:val="both"/>
        <w:rPr>
          <w:rFonts w:asciiTheme="minorHAnsi" w:hAnsiTheme="minorHAnsi" w:cstheme="minorHAnsi"/>
        </w:rPr>
      </w:pPr>
      <w:r w:rsidRPr="0086077E">
        <w:rPr>
          <w:rFonts w:asciiTheme="minorHAnsi" w:hAnsiTheme="minorHAnsi" w:cstheme="minorHAnsi"/>
          <w:u w:val="single"/>
        </w:rPr>
        <w:t>V</w:t>
      </w:r>
      <w:r w:rsidR="00BD1151" w:rsidRPr="0086077E">
        <w:rPr>
          <w:rFonts w:asciiTheme="minorHAnsi" w:hAnsiTheme="minorHAnsi" w:cstheme="minorHAnsi"/>
          <w:u w:val="single"/>
        </w:rPr>
        <w:t>yhotovení dokumentace skutečného provedení</w:t>
      </w:r>
      <w:r w:rsidRPr="0086077E">
        <w:rPr>
          <w:rFonts w:asciiTheme="minorHAnsi" w:hAnsiTheme="minorHAnsi" w:cstheme="minorHAnsi"/>
          <w:u w:val="single"/>
        </w:rPr>
        <w:t xml:space="preserve"> stavby</w:t>
      </w:r>
      <w:r>
        <w:rPr>
          <w:rFonts w:asciiTheme="minorHAnsi" w:hAnsiTheme="minorHAnsi" w:cstheme="minorHAnsi"/>
        </w:rPr>
        <w:t xml:space="preserve"> (příloha č. 3 vyhlášky č. 499/2006 Sb.</w:t>
      </w:r>
      <w:r w:rsidR="00E723D9">
        <w:rPr>
          <w:rFonts w:asciiTheme="minorHAnsi" w:hAnsiTheme="minorHAnsi" w:cstheme="minorHAnsi"/>
        </w:rPr>
        <w:t>),</w:t>
      </w:r>
    </w:p>
    <w:p w14:paraId="7460B4E1" w14:textId="77777777" w:rsidR="00E723D9" w:rsidRDefault="00E723D9" w:rsidP="00E723D9">
      <w:pPr>
        <w:contextualSpacing/>
        <w:jc w:val="both"/>
      </w:pPr>
    </w:p>
    <w:p w14:paraId="3D081772" w14:textId="77777777" w:rsidR="0086077E" w:rsidRPr="00EC7DDB" w:rsidRDefault="00EC7DDB" w:rsidP="005A1970">
      <w:pPr>
        <w:contextualSpacing/>
        <w:jc w:val="both"/>
        <w:rPr>
          <w:rFonts w:asciiTheme="minorHAnsi" w:hAnsiTheme="minorHAnsi" w:cstheme="minorHAnsi"/>
          <w:u w:val="single"/>
        </w:rPr>
      </w:pPr>
      <w:r w:rsidRPr="00EC7DDB">
        <w:rPr>
          <w:rFonts w:asciiTheme="minorHAnsi" w:hAnsiTheme="minorHAnsi" w:cstheme="minorHAnsi"/>
          <w:u w:val="single"/>
        </w:rPr>
        <w:t>A dále:</w:t>
      </w:r>
    </w:p>
    <w:p w14:paraId="7A78460E" w14:textId="77777777" w:rsidR="000052E8" w:rsidRPr="005A1970" w:rsidRDefault="000052E8" w:rsidP="00BD1151">
      <w:pPr>
        <w:pStyle w:val="Odstavecseseznamem"/>
        <w:numPr>
          <w:ilvl w:val="0"/>
          <w:numId w:val="5"/>
        </w:numPr>
        <w:ind w:left="709" w:hanging="283"/>
        <w:contextualSpacing/>
        <w:jc w:val="both"/>
        <w:rPr>
          <w:rFonts w:asciiTheme="minorHAnsi" w:hAnsiTheme="minorHAnsi" w:cstheme="minorHAnsi"/>
          <w:sz w:val="24"/>
          <w:szCs w:val="24"/>
        </w:rPr>
      </w:pPr>
      <w:r w:rsidRPr="005A1970">
        <w:rPr>
          <w:rFonts w:asciiTheme="minorHAnsi" w:hAnsiTheme="minorHAnsi" w:cstheme="minorHAnsi"/>
          <w:sz w:val="24"/>
          <w:szCs w:val="24"/>
        </w:rPr>
        <w:t>vytýčení stavby a inženýrských sítí</w:t>
      </w:r>
    </w:p>
    <w:p w14:paraId="73247886" w14:textId="77777777" w:rsidR="00DD2474" w:rsidRPr="005A1970" w:rsidRDefault="00DD2474" w:rsidP="00BD1151">
      <w:pPr>
        <w:pStyle w:val="Odstavecseseznamem"/>
        <w:numPr>
          <w:ilvl w:val="0"/>
          <w:numId w:val="5"/>
        </w:numPr>
        <w:ind w:left="709" w:hanging="283"/>
        <w:contextualSpacing/>
        <w:jc w:val="both"/>
        <w:rPr>
          <w:rFonts w:asciiTheme="minorHAnsi" w:hAnsiTheme="minorHAnsi" w:cstheme="minorHAnsi"/>
          <w:sz w:val="24"/>
          <w:szCs w:val="24"/>
        </w:rPr>
      </w:pPr>
      <w:r w:rsidRPr="005A1970">
        <w:rPr>
          <w:rFonts w:asciiTheme="minorHAnsi" w:hAnsiTheme="minorHAnsi" w:cstheme="minorHAnsi"/>
          <w:sz w:val="24"/>
          <w:szCs w:val="24"/>
        </w:rPr>
        <w:t>zařízení staveniště</w:t>
      </w:r>
    </w:p>
    <w:p w14:paraId="5930AD2E" w14:textId="77777777" w:rsidR="00DD2474" w:rsidRDefault="00DD2474" w:rsidP="00BD1151">
      <w:pPr>
        <w:pStyle w:val="Odstavecseseznamem"/>
        <w:numPr>
          <w:ilvl w:val="0"/>
          <w:numId w:val="5"/>
        </w:numPr>
        <w:ind w:left="709" w:hanging="283"/>
        <w:contextualSpacing/>
        <w:jc w:val="both"/>
        <w:rPr>
          <w:rFonts w:asciiTheme="minorHAnsi" w:hAnsiTheme="minorHAnsi" w:cstheme="minorHAnsi"/>
          <w:sz w:val="24"/>
          <w:szCs w:val="24"/>
        </w:rPr>
      </w:pPr>
      <w:r w:rsidRPr="005A1970">
        <w:rPr>
          <w:rFonts w:asciiTheme="minorHAnsi" w:hAnsiTheme="minorHAnsi" w:cstheme="minorHAnsi"/>
          <w:sz w:val="24"/>
          <w:szCs w:val="24"/>
        </w:rPr>
        <w:t>náklady spojené s dočasným dopravním opatřením</w:t>
      </w:r>
    </w:p>
    <w:p w14:paraId="3B70AB55" w14:textId="77777777" w:rsidR="00EC7DDB" w:rsidRPr="005A1970" w:rsidRDefault="00EC7DDB" w:rsidP="00BD1151">
      <w:pPr>
        <w:pStyle w:val="Odstavecseseznamem"/>
        <w:numPr>
          <w:ilvl w:val="0"/>
          <w:numId w:val="5"/>
        </w:numPr>
        <w:ind w:left="709" w:hanging="283"/>
        <w:contextualSpacing/>
        <w:jc w:val="both"/>
        <w:rPr>
          <w:rFonts w:asciiTheme="minorHAnsi" w:hAnsiTheme="minorHAnsi" w:cstheme="minorHAnsi"/>
          <w:sz w:val="24"/>
          <w:szCs w:val="24"/>
        </w:rPr>
      </w:pPr>
      <w:r>
        <w:rPr>
          <w:rFonts w:asciiTheme="minorHAnsi" w:hAnsiTheme="minorHAnsi" w:cstheme="minorHAnsi"/>
          <w:sz w:val="24"/>
          <w:szCs w:val="24"/>
        </w:rPr>
        <w:t xml:space="preserve">inženýrská činnost při zajištění potřebných vyjádření a opatření dotčených orgánů (např. zvláštní užívání apod.) </w:t>
      </w:r>
    </w:p>
    <w:p w14:paraId="6C69ABC0" w14:textId="77777777" w:rsidR="00DD2474" w:rsidRDefault="00DD2474" w:rsidP="00BD1151">
      <w:pPr>
        <w:pStyle w:val="Odstavecseseznamem"/>
        <w:numPr>
          <w:ilvl w:val="0"/>
          <w:numId w:val="5"/>
        </w:numPr>
        <w:ind w:left="709" w:hanging="283"/>
        <w:contextualSpacing/>
        <w:jc w:val="both"/>
        <w:rPr>
          <w:rFonts w:asciiTheme="minorHAnsi" w:hAnsiTheme="minorHAnsi" w:cstheme="minorHAnsi"/>
          <w:sz w:val="24"/>
          <w:szCs w:val="24"/>
        </w:rPr>
      </w:pPr>
      <w:r w:rsidRPr="005A1970">
        <w:rPr>
          <w:rFonts w:asciiTheme="minorHAnsi" w:hAnsiTheme="minorHAnsi" w:cstheme="minorHAnsi"/>
          <w:sz w:val="24"/>
          <w:szCs w:val="24"/>
        </w:rPr>
        <w:t>revize</w:t>
      </w:r>
      <w:r w:rsidR="00EC7DDB">
        <w:rPr>
          <w:rFonts w:asciiTheme="minorHAnsi" w:hAnsiTheme="minorHAnsi" w:cstheme="minorHAnsi"/>
          <w:sz w:val="24"/>
          <w:szCs w:val="24"/>
        </w:rPr>
        <w:t>, zkoušky, zajištění prohlášení o shodě na použité materiály</w:t>
      </w:r>
    </w:p>
    <w:p w14:paraId="2CEED6B8" w14:textId="77777777" w:rsidR="00EC7DDB" w:rsidRDefault="00EC7DDB" w:rsidP="00EC7DDB">
      <w:pPr>
        <w:contextualSpacing/>
        <w:jc w:val="both"/>
        <w:rPr>
          <w:rFonts w:asciiTheme="minorHAnsi" w:hAnsiTheme="minorHAnsi" w:cstheme="minorHAnsi"/>
        </w:rPr>
      </w:pPr>
      <w:r w:rsidRPr="00EC7DDB">
        <w:rPr>
          <w:rFonts w:asciiTheme="minorHAnsi" w:hAnsiTheme="minorHAnsi" w:cstheme="minorHAnsi"/>
        </w:rPr>
        <w:t xml:space="preserve">Zhotovitel se zavazuje postupovat při realizaci díla v souladu se všemi podmínkami výše uvedených dokumentů a podmínkami vyplývajících ze zadávacích podmínek veřejné zakázky </w:t>
      </w:r>
      <w:r w:rsidRPr="005A1970">
        <w:rPr>
          <w:rFonts w:asciiTheme="minorHAnsi" w:hAnsiTheme="minorHAnsi" w:cstheme="minorHAnsi"/>
          <w:b/>
        </w:rPr>
        <w:t>„</w:t>
      </w:r>
      <w:r w:rsidR="002342B6">
        <w:rPr>
          <w:rFonts w:asciiTheme="minorHAnsi" w:hAnsiTheme="minorHAnsi" w:cstheme="minorHAnsi"/>
          <w:b/>
        </w:rPr>
        <w:t>S</w:t>
      </w:r>
      <w:r w:rsidR="002342B6" w:rsidRPr="00A03285">
        <w:rPr>
          <w:rFonts w:asciiTheme="minorHAnsi" w:hAnsiTheme="minorHAnsi" w:cstheme="minorHAnsi"/>
          <w:b/>
        </w:rPr>
        <w:t>tavební práce v učebně cizích jazyků a učebně přírodních věd</w:t>
      </w:r>
      <w:r w:rsidRPr="005A1970">
        <w:rPr>
          <w:rFonts w:asciiTheme="minorHAnsi" w:hAnsiTheme="minorHAnsi" w:cstheme="minorHAnsi"/>
          <w:b/>
        </w:rPr>
        <w:t>“</w:t>
      </w:r>
      <w:r w:rsidRPr="00EC7DDB">
        <w:rPr>
          <w:rFonts w:asciiTheme="minorHAnsi" w:hAnsiTheme="minorHAnsi" w:cstheme="minorHAnsi"/>
        </w:rPr>
        <w:t xml:space="preserve">, zahájené ve zjednodušeném podlimitním řízení v elektronickém nástroji dostupném na </w:t>
      </w:r>
      <w:hyperlink r:id="rId10" w:history="1">
        <w:r w:rsidRPr="00917598">
          <w:rPr>
            <w:rStyle w:val="Hypertextovodkaz"/>
            <w:rFonts w:asciiTheme="minorHAnsi" w:hAnsiTheme="minorHAnsi" w:cstheme="minorHAnsi"/>
          </w:rPr>
          <w:t>https://zakazky.novy-bor.cz/profile_display_2.html</w:t>
        </w:r>
      </w:hyperlink>
      <w:r w:rsidRPr="00EC7DDB">
        <w:rPr>
          <w:rFonts w:asciiTheme="minorHAnsi" w:hAnsiTheme="minorHAnsi" w:cstheme="minorHAnsi"/>
        </w:rPr>
        <w:t xml:space="preserve">,“ a které byly poskytnuty podle § </w:t>
      </w:r>
      <w:r>
        <w:rPr>
          <w:rFonts w:asciiTheme="minorHAnsi" w:hAnsiTheme="minorHAnsi" w:cstheme="minorHAnsi"/>
        </w:rPr>
        <w:t>96 zákona č. 134</w:t>
      </w:r>
      <w:r w:rsidRPr="00EC7DDB">
        <w:rPr>
          <w:rFonts w:asciiTheme="minorHAnsi" w:hAnsiTheme="minorHAnsi" w:cstheme="minorHAnsi"/>
        </w:rPr>
        <w:t>/20</w:t>
      </w:r>
      <w:r>
        <w:rPr>
          <w:rFonts w:asciiTheme="minorHAnsi" w:hAnsiTheme="minorHAnsi" w:cstheme="minorHAnsi"/>
        </w:rPr>
        <w:t>1</w:t>
      </w:r>
      <w:r w:rsidRPr="00EC7DDB">
        <w:rPr>
          <w:rFonts w:asciiTheme="minorHAnsi" w:hAnsiTheme="minorHAnsi" w:cstheme="minorHAnsi"/>
        </w:rPr>
        <w:t>6 Sb., ve znění pozdějších předpisů.</w:t>
      </w:r>
    </w:p>
    <w:p w14:paraId="61B00EF5" w14:textId="77777777" w:rsidR="00EC7DDB" w:rsidRPr="00EC7DDB" w:rsidRDefault="00EC7DDB" w:rsidP="00EC7DDB">
      <w:pPr>
        <w:contextualSpacing/>
        <w:jc w:val="both"/>
        <w:rPr>
          <w:rFonts w:asciiTheme="minorHAnsi" w:hAnsiTheme="minorHAnsi" w:cstheme="minorHAnsi"/>
        </w:rPr>
      </w:pPr>
    </w:p>
    <w:p w14:paraId="3A3ABD19" w14:textId="77777777" w:rsidR="00EC7DDB" w:rsidRPr="00EC7DDB" w:rsidRDefault="00EC7DDB" w:rsidP="00EC7DDB">
      <w:pPr>
        <w:pStyle w:val="ZkladntextIMP"/>
        <w:jc w:val="both"/>
        <w:rPr>
          <w:rFonts w:asciiTheme="minorHAnsi" w:hAnsiTheme="minorHAnsi" w:cstheme="minorHAnsi"/>
        </w:rPr>
      </w:pPr>
      <w:r w:rsidRPr="00EC7DDB">
        <w:rPr>
          <w:rFonts w:asciiTheme="minorHAnsi" w:hAnsiTheme="minorHAnsi" w:cstheme="minorHAnsi"/>
        </w:rPr>
        <w:lastRenderedPageBreak/>
        <w:t xml:space="preserve">Zhotovením stavby se rozumí úplné, funkční a bezvadné provedeni všech stavebních a montážních prací a konstrukcí, včetně dodávek potřebných materiálů a zařízení nezbytných pro řádné dokončení díla, dále provedení všech činností (vedlejší a ostatní náklady) souvisejících s dodávkou stavebních prací a konstrukcí, jejichž provedení je pro řádné dokončení díla nezbytné, zejména: </w:t>
      </w:r>
    </w:p>
    <w:p w14:paraId="7A7537BA" w14:textId="77777777" w:rsidR="00EC7DDB"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zajištění a provedení všech opatření organizačního a stavebně technologického charakteru k řádnému provedení díla, zejména podklady k řádnému provedení díla,</w:t>
      </w:r>
    </w:p>
    <w:p w14:paraId="7DE7DDFE"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veškeré práce a dodávky související s bezpečnostními opatřeními na ochranu lidí a majetku (zejména chodců a vozidel v místech dotčených stavbou),</w:t>
      </w:r>
    </w:p>
    <w:p w14:paraId="433C4A31"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zajištění bezpečnosti práce a ochrany životního prostředí,</w:t>
      </w:r>
    </w:p>
    <w:p w14:paraId="7AF70972"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projednání a zajištění případného zvláštního užívání komunikací a veřejných ploch včetně úhrady vyměřených poplatků a nájemného,</w:t>
      </w:r>
    </w:p>
    <w:p w14:paraId="72325DD6"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zajištění dopravního značení k dopravním omezením, jejich údržba a přemisťování a následné odstranění,</w:t>
      </w:r>
    </w:p>
    <w:p w14:paraId="1146CBAA"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zajištění a provedení všech nutných zkoušek dle ČSN (případně jiných norem vztahujících se k prováděnému dílu včetně pořízení protokolů),</w:t>
      </w:r>
    </w:p>
    <w:p w14:paraId="63FFE20B"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zajištění atestů a dokladů o požadovaných vlastnostech výrobků ke kolaudaci (i dle zákona č. 22/1997 Sb. – prohlášení o shodě) a revizí veškerých elektrických zařízení s případným odstraněním uvedených závad,</w:t>
      </w:r>
    </w:p>
    <w:p w14:paraId="6A8F9D0E"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s cílem provedení úspěšné kolaudace stavby. Kolaudaci stavby zajišťuje objednatel, zhotovitel je povinen při kolaudačním řízení asistovat, zejména provede potřebné zkoušky, funkční a koordinované testy, včetně kompletace veškerých potřebných dokladů a certifikátů od všech zařízení. TD</w:t>
      </w:r>
      <w:r w:rsidR="00C53E43" w:rsidRPr="005A1970">
        <w:rPr>
          <w:rFonts w:asciiTheme="minorHAnsi" w:hAnsiTheme="minorHAnsi" w:cstheme="minorHAnsi"/>
        </w:rPr>
        <w:t>S</w:t>
      </w:r>
      <w:r w:rsidRPr="005A1970">
        <w:rPr>
          <w:rFonts w:asciiTheme="minorHAnsi" w:hAnsiTheme="minorHAnsi" w:cstheme="minorHAnsi"/>
        </w:rPr>
        <w:t xml:space="preserve"> provádí průběžnou kontrolu. Zhotovitel je povinen učinit tato opatření v rámci celkové ceny díla, </w:t>
      </w:r>
    </w:p>
    <w:p w14:paraId="228912DB"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zřízení a odstranění zařízení staveniště včetně napojení na inženýrské sítě,</w:t>
      </w:r>
    </w:p>
    <w:p w14:paraId="7FA51D31"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odvoz a uložení vybouraných hmot a stavební suti na skládku včetně poplatku za uskladnění v souladu s ustanoveními zákona 185/2001 Sb. o odpadech,</w:t>
      </w:r>
    </w:p>
    <w:p w14:paraId="7C5DE57F" w14:textId="77777777" w:rsidR="00BD1151" w:rsidRPr="005A1970"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uvedení všech povrchů dotčených stavbou do původního sta</w:t>
      </w:r>
      <w:r w:rsidR="00EC7DDB">
        <w:rPr>
          <w:rFonts w:asciiTheme="minorHAnsi" w:hAnsiTheme="minorHAnsi" w:cstheme="minorHAnsi"/>
        </w:rPr>
        <w:t>vu (komunikace, chodníky, zeleň</w:t>
      </w:r>
      <w:r w:rsidRPr="005A1970">
        <w:rPr>
          <w:rFonts w:asciiTheme="minorHAnsi" w:hAnsiTheme="minorHAnsi" w:cstheme="minorHAnsi"/>
        </w:rPr>
        <w:t xml:space="preserve"> apod.),</w:t>
      </w:r>
    </w:p>
    <w:p w14:paraId="393A2D5A" w14:textId="77777777" w:rsidR="00BD1151" w:rsidRDefault="00BD1151" w:rsidP="00EC7DDB">
      <w:pPr>
        <w:pStyle w:val="ZkladntextIMP"/>
        <w:numPr>
          <w:ilvl w:val="2"/>
          <w:numId w:val="7"/>
        </w:numPr>
        <w:tabs>
          <w:tab w:val="clear" w:pos="1060"/>
        </w:tabs>
        <w:ind w:left="709" w:hanging="425"/>
        <w:jc w:val="both"/>
        <w:rPr>
          <w:rFonts w:asciiTheme="minorHAnsi" w:hAnsiTheme="minorHAnsi" w:cstheme="minorHAnsi"/>
        </w:rPr>
      </w:pPr>
      <w:r w:rsidRPr="005A1970">
        <w:rPr>
          <w:rFonts w:asciiTheme="minorHAnsi" w:hAnsiTheme="minorHAnsi" w:cstheme="minorHAnsi"/>
        </w:rPr>
        <w:t>zhotovení podrobného harmonogramu postupu prací a jeho pravidelná měsíční aktualizace v elektronické pod</w:t>
      </w:r>
      <w:r w:rsidR="00EC7DDB">
        <w:rPr>
          <w:rFonts w:asciiTheme="minorHAnsi" w:hAnsiTheme="minorHAnsi" w:cstheme="minorHAnsi"/>
        </w:rPr>
        <w:t>obě ve vhodně zvoleném programu.</w:t>
      </w:r>
    </w:p>
    <w:p w14:paraId="07EAA50C" w14:textId="77777777" w:rsidR="00EC7DDB" w:rsidRPr="005A1970" w:rsidRDefault="00EC7DDB" w:rsidP="00EC7DDB">
      <w:pPr>
        <w:pStyle w:val="ZkladntextIMP"/>
        <w:ind w:left="709"/>
        <w:jc w:val="both"/>
        <w:rPr>
          <w:rFonts w:asciiTheme="minorHAnsi" w:hAnsiTheme="minorHAnsi" w:cstheme="minorHAnsi"/>
        </w:rPr>
      </w:pPr>
    </w:p>
    <w:p w14:paraId="4FCA7E8C" w14:textId="77777777" w:rsidR="00BD1151" w:rsidRPr="005A1970" w:rsidRDefault="00BD1151" w:rsidP="00BD1151">
      <w:pPr>
        <w:pStyle w:val="ZkladntextIMP"/>
        <w:numPr>
          <w:ilvl w:val="0"/>
          <w:numId w:val="3"/>
        </w:numPr>
        <w:jc w:val="both"/>
        <w:rPr>
          <w:rFonts w:asciiTheme="minorHAnsi" w:hAnsiTheme="minorHAnsi" w:cstheme="minorHAnsi"/>
        </w:rPr>
      </w:pPr>
      <w:r w:rsidRPr="005A1970">
        <w:rPr>
          <w:rFonts w:asciiTheme="minorHAnsi" w:hAnsiTheme="minorHAnsi" w:cstheme="minorHAnsi"/>
        </w:rPr>
        <w:t xml:space="preserve">Předmět díla je dále specifikován ve </w:t>
      </w:r>
      <w:r w:rsidR="00597A0B" w:rsidRPr="005A1970">
        <w:rPr>
          <w:rFonts w:asciiTheme="minorHAnsi" w:hAnsiTheme="minorHAnsi" w:cstheme="minorHAnsi"/>
        </w:rPr>
        <w:t xml:space="preserve">Všeobecných </w:t>
      </w:r>
      <w:r w:rsidR="00B71DE9" w:rsidRPr="005A1970">
        <w:rPr>
          <w:rFonts w:asciiTheme="minorHAnsi" w:hAnsiTheme="minorHAnsi" w:cstheme="minorHAnsi"/>
        </w:rPr>
        <w:t>obchodních podmínkách pro zhotovení stavby</w:t>
      </w:r>
      <w:r w:rsidR="00597A0B" w:rsidRPr="005A1970">
        <w:rPr>
          <w:rFonts w:asciiTheme="minorHAnsi" w:hAnsiTheme="minorHAnsi" w:cstheme="minorHAnsi"/>
        </w:rPr>
        <w:t xml:space="preserve"> Města Nový Bor</w:t>
      </w:r>
      <w:r w:rsidR="0073043B" w:rsidRPr="005A1970">
        <w:rPr>
          <w:rFonts w:asciiTheme="minorHAnsi" w:hAnsiTheme="minorHAnsi" w:cstheme="minorHAnsi"/>
        </w:rPr>
        <w:t xml:space="preserve"> (dále jen „VOP“)</w:t>
      </w:r>
      <w:r w:rsidR="00597A0B" w:rsidRPr="005A1970">
        <w:rPr>
          <w:rFonts w:asciiTheme="minorHAnsi" w:hAnsiTheme="minorHAnsi" w:cstheme="minorHAnsi"/>
        </w:rPr>
        <w:t xml:space="preserve">, které </w:t>
      </w:r>
      <w:r w:rsidR="007B08E6" w:rsidRPr="005A1970">
        <w:rPr>
          <w:rFonts w:asciiTheme="minorHAnsi" w:hAnsiTheme="minorHAnsi" w:cstheme="minorHAnsi"/>
        </w:rPr>
        <w:t>jsou součástí</w:t>
      </w:r>
      <w:r w:rsidR="00597A0B" w:rsidRPr="005A1970">
        <w:rPr>
          <w:rFonts w:asciiTheme="minorHAnsi" w:hAnsiTheme="minorHAnsi" w:cstheme="minorHAnsi"/>
        </w:rPr>
        <w:t xml:space="preserve"> této smlouvy</w:t>
      </w:r>
      <w:r w:rsidR="00520124" w:rsidRPr="005A1970">
        <w:rPr>
          <w:rFonts w:asciiTheme="minorHAnsi" w:hAnsiTheme="minorHAnsi" w:cstheme="minorHAnsi"/>
        </w:rPr>
        <w:t xml:space="preserve"> a </w:t>
      </w:r>
      <w:r w:rsidR="007B08E6" w:rsidRPr="005A1970">
        <w:rPr>
          <w:rFonts w:asciiTheme="minorHAnsi" w:hAnsiTheme="minorHAnsi" w:cstheme="minorHAnsi"/>
        </w:rPr>
        <w:t>ke smlouvě se nepř</w:t>
      </w:r>
      <w:r w:rsidR="00EC7DDB">
        <w:rPr>
          <w:rFonts w:asciiTheme="minorHAnsi" w:hAnsiTheme="minorHAnsi" w:cstheme="minorHAnsi"/>
        </w:rPr>
        <w:t>ikládají, neboť byly součást za</w:t>
      </w:r>
      <w:r w:rsidR="007B08E6" w:rsidRPr="005A1970">
        <w:rPr>
          <w:rFonts w:asciiTheme="minorHAnsi" w:hAnsiTheme="minorHAnsi" w:cstheme="minorHAnsi"/>
        </w:rPr>
        <w:t>dávací dokumentace a zhotoviteli jsou známy.</w:t>
      </w:r>
    </w:p>
    <w:p w14:paraId="26659BC0" w14:textId="77777777" w:rsidR="00BD1151" w:rsidRPr="005A1970" w:rsidRDefault="00BD1151" w:rsidP="00BD1151">
      <w:pPr>
        <w:pStyle w:val="ZkladntextIMP"/>
        <w:numPr>
          <w:ilvl w:val="0"/>
          <w:numId w:val="3"/>
        </w:numPr>
        <w:jc w:val="both"/>
        <w:rPr>
          <w:rFonts w:asciiTheme="minorHAnsi" w:hAnsiTheme="minorHAnsi" w:cstheme="minorHAnsi"/>
        </w:rPr>
      </w:pPr>
      <w:r w:rsidRPr="005A1970">
        <w:rPr>
          <w:rFonts w:asciiTheme="minorHAnsi" w:hAnsiTheme="minorHAnsi" w:cstheme="minorHAnsi"/>
        </w:rPr>
        <w:t>Cena díla uvedená v článku III je stanovena na základě projektové dokumentace</w:t>
      </w:r>
      <w:r w:rsidR="00EC7DDB">
        <w:rPr>
          <w:rFonts w:asciiTheme="minorHAnsi" w:hAnsiTheme="minorHAnsi" w:cstheme="minorHAnsi"/>
        </w:rPr>
        <w:t xml:space="preserve"> a soupisu prací s výkazy výměr</w:t>
      </w:r>
      <w:r w:rsidRPr="005A1970">
        <w:rPr>
          <w:rFonts w:asciiTheme="minorHAnsi" w:hAnsiTheme="minorHAnsi" w:cstheme="minorHAnsi"/>
        </w:rPr>
        <w:t xml:space="preserve">. </w:t>
      </w:r>
    </w:p>
    <w:p w14:paraId="2314D4E4" w14:textId="77777777" w:rsidR="00BD1151" w:rsidRPr="005A1970" w:rsidRDefault="00BD1151" w:rsidP="00BD1151">
      <w:pPr>
        <w:pStyle w:val="ZkladntextIMP"/>
        <w:numPr>
          <w:ilvl w:val="0"/>
          <w:numId w:val="3"/>
        </w:numPr>
        <w:jc w:val="both"/>
        <w:rPr>
          <w:rFonts w:asciiTheme="minorHAnsi" w:hAnsiTheme="minorHAnsi" w:cstheme="minorHAnsi"/>
        </w:rPr>
      </w:pPr>
      <w:r w:rsidRPr="005A1970">
        <w:rPr>
          <w:rFonts w:asciiTheme="minorHAnsi" w:hAnsiTheme="minorHAnsi" w:cstheme="minorHAnsi"/>
        </w:rPr>
        <w:lastRenderedPageBreak/>
        <w:t>Předmět díla bude proveden dle předloženého</w:t>
      </w:r>
      <w:r w:rsidR="005C1EC5">
        <w:rPr>
          <w:rFonts w:asciiTheme="minorHAnsi" w:hAnsiTheme="minorHAnsi" w:cstheme="minorHAnsi"/>
        </w:rPr>
        <w:t xml:space="preserve"> a oceněného</w:t>
      </w:r>
      <w:r w:rsidRPr="005A1970">
        <w:rPr>
          <w:rFonts w:asciiTheme="minorHAnsi" w:hAnsiTheme="minorHAnsi" w:cstheme="minorHAnsi"/>
        </w:rPr>
        <w:t xml:space="preserve"> </w:t>
      </w:r>
      <w:r w:rsidR="005C1EC5">
        <w:rPr>
          <w:rFonts w:asciiTheme="minorHAnsi" w:hAnsiTheme="minorHAnsi" w:cstheme="minorHAnsi"/>
        </w:rPr>
        <w:t>soupisu prací s výkazy výměr</w:t>
      </w:r>
      <w:r w:rsidR="005C1EC5" w:rsidRPr="005A1970">
        <w:rPr>
          <w:rFonts w:asciiTheme="minorHAnsi" w:hAnsiTheme="minorHAnsi" w:cstheme="minorHAnsi"/>
        </w:rPr>
        <w:t xml:space="preserve"> </w:t>
      </w:r>
      <w:r w:rsidRPr="005A1970">
        <w:rPr>
          <w:rFonts w:asciiTheme="minorHAnsi" w:hAnsiTheme="minorHAnsi" w:cstheme="minorHAnsi"/>
        </w:rPr>
        <w:t xml:space="preserve">od zhotovitele. </w:t>
      </w:r>
      <w:r w:rsidR="00597A0B" w:rsidRPr="005A1970">
        <w:rPr>
          <w:rFonts w:asciiTheme="minorHAnsi" w:hAnsiTheme="minorHAnsi" w:cstheme="minorHAnsi"/>
        </w:rPr>
        <w:t xml:space="preserve">Oceněný </w:t>
      </w:r>
      <w:r w:rsidR="005C1EC5">
        <w:rPr>
          <w:rFonts w:asciiTheme="minorHAnsi" w:hAnsiTheme="minorHAnsi" w:cstheme="minorHAnsi"/>
        </w:rPr>
        <w:t>soupis prací s výkazy výměr</w:t>
      </w:r>
      <w:r w:rsidR="005C1EC5" w:rsidRPr="005A1970">
        <w:rPr>
          <w:rFonts w:asciiTheme="minorHAnsi" w:hAnsiTheme="minorHAnsi" w:cstheme="minorHAnsi"/>
        </w:rPr>
        <w:t xml:space="preserve"> </w:t>
      </w:r>
      <w:r w:rsidR="00597A0B" w:rsidRPr="005A1970">
        <w:rPr>
          <w:rFonts w:asciiTheme="minorHAnsi" w:hAnsiTheme="minorHAnsi" w:cstheme="minorHAnsi"/>
        </w:rPr>
        <w:t>je uveden v příloze č. 1 této smlouvy</w:t>
      </w:r>
      <w:r w:rsidRPr="005A1970">
        <w:rPr>
          <w:rFonts w:asciiTheme="minorHAnsi" w:hAnsiTheme="minorHAnsi" w:cstheme="minorHAnsi"/>
        </w:rPr>
        <w:t xml:space="preserve"> a je její nedílnou součástí.  Zhotovitel se zavazuje, že </w:t>
      </w:r>
      <w:r w:rsidR="005C1EC5">
        <w:rPr>
          <w:rFonts w:asciiTheme="minorHAnsi" w:hAnsiTheme="minorHAnsi" w:cstheme="minorHAnsi"/>
        </w:rPr>
        <w:t>oceněný soupis prací s výkazy výměr</w:t>
      </w:r>
      <w:r w:rsidR="005C1EC5" w:rsidRPr="005A1970">
        <w:rPr>
          <w:rFonts w:asciiTheme="minorHAnsi" w:hAnsiTheme="minorHAnsi" w:cstheme="minorHAnsi"/>
        </w:rPr>
        <w:t xml:space="preserve"> </w:t>
      </w:r>
      <w:r w:rsidRPr="005A1970">
        <w:rPr>
          <w:rFonts w:asciiTheme="minorHAnsi" w:hAnsiTheme="minorHAnsi" w:cstheme="minorHAnsi"/>
        </w:rPr>
        <w:t>uvedený v příloze č. 1 této smlouvy obsahuje všechn</w:t>
      </w:r>
      <w:r w:rsidR="005C1EC5">
        <w:rPr>
          <w:rFonts w:asciiTheme="minorHAnsi" w:hAnsiTheme="minorHAnsi" w:cstheme="minorHAnsi"/>
        </w:rPr>
        <w:t>y položky, které byly uvedeny v</w:t>
      </w:r>
      <w:r w:rsidRPr="005A1970">
        <w:rPr>
          <w:rFonts w:asciiTheme="minorHAnsi" w:hAnsiTheme="minorHAnsi" w:cstheme="minorHAnsi"/>
        </w:rPr>
        <w:t xml:space="preserve"> </w:t>
      </w:r>
      <w:r w:rsidR="005C1EC5">
        <w:rPr>
          <w:rFonts w:asciiTheme="minorHAnsi" w:hAnsiTheme="minorHAnsi" w:cstheme="minorHAnsi"/>
        </w:rPr>
        <w:t>soupisu prací s výkazy výměr</w:t>
      </w:r>
      <w:r w:rsidR="005C1EC5" w:rsidRPr="005A1970">
        <w:rPr>
          <w:rFonts w:asciiTheme="minorHAnsi" w:hAnsiTheme="minorHAnsi" w:cstheme="minorHAnsi"/>
        </w:rPr>
        <w:t xml:space="preserve"> </w:t>
      </w:r>
      <w:r w:rsidRPr="005A1970">
        <w:rPr>
          <w:rFonts w:asciiTheme="minorHAnsi" w:hAnsiTheme="minorHAnsi" w:cstheme="minorHAnsi"/>
        </w:rPr>
        <w:t xml:space="preserve">při </w:t>
      </w:r>
      <w:r w:rsidR="005C1EC5">
        <w:rPr>
          <w:rFonts w:asciiTheme="minorHAnsi" w:hAnsiTheme="minorHAnsi" w:cstheme="minorHAnsi"/>
        </w:rPr>
        <w:t>zadávacím</w:t>
      </w:r>
      <w:r w:rsidRPr="005A1970">
        <w:rPr>
          <w:rFonts w:asciiTheme="minorHAnsi" w:hAnsiTheme="minorHAnsi" w:cstheme="minorHAnsi"/>
        </w:rPr>
        <w:t xml:space="preserve"> řízení. Pokud by v</w:t>
      </w:r>
      <w:r w:rsidR="005C1EC5">
        <w:rPr>
          <w:rFonts w:asciiTheme="minorHAnsi" w:hAnsiTheme="minorHAnsi" w:cstheme="minorHAnsi"/>
        </w:rPr>
        <w:t xml:space="preserve"> oceněném soupisu prací </w:t>
      </w:r>
      <w:r w:rsidRPr="005A1970">
        <w:rPr>
          <w:rFonts w:asciiTheme="minorHAnsi" w:hAnsiTheme="minorHAnsi" w:cstheme="minorHAnsi"/>
        </w:rPr>
        <w:t>některé položky z</w:t>
      </w:r>
      <w:r w:rsidR="005C1EC5">
        <w:rPr>
          <w:rFonts w:asciiTheme="minorHAnsi" w:hAnsiTheme="minorHAnsi" w:cstheme="minorHAnsi"/>
        </w:rPr>
        <w:t> předloženého soupisu prací s výkazy výměr</w:t>
      </w:r>
      <w:r w:rsidR="005C1EC5" w:rsidRPr="005A1970">
        <w:rPr>
          <w:rFonts w:asciiTheme="minorHAnsi" w:hAnsiTheme="minorHAnsi" w:cstheme="minorHAnsi"/>
        </w:rPr>
        <w:t xml:space="preserve"> </w:t>
      </w:r>
      <w:r w:rsidRPr="005A1970">
        <w:rPr>
          <w:rFonts w:asciiTheme="minorHAnsi" w:hAnsiTheme="minorHAnsi" w:cstheme="minorHAnsi"/>
        </w:rPr>
        <w:t xml:space="preserve">výkazu výměr zahrnuty nebyly, zhotovitel je povinen provést tyto práce bez nároku na odměnu. V tomto případě se nebude jednat o vícepráce. </w:t>
      </w:r>
    </w:p>
    <w:p w14:paraId="7137F4E2" w14:textId="77777777" w:rsidR="00BD1151" w:rsidRPr="005A1970" w:rsidRDefault="00BD1151" w:rsidP="00BD1151">
      <w:pPr>
        <w:numPr>
          <w:ilvl w:val="0"/>
          <w:numId w:val="3"/>
        </w:numPr>
        <w:tabs>
          <w:tab w:val="left" w:pos="1191"/>
          <w:tab w:val="left" w:pos="1588"/>
        </w:tabs>
        <w:spacing w:after="120"/>
        <w:jc w:val="both"/>
        <w:rPr>
          <w:rFonts w:asciiTheme="minorHAnsi" w:hAnsiTheme="minorHAnsi" w:cstheme="minorHAnsi"/>
        </w:rPr>
      </w:pPr>
      <w:r w:rsidRPr="005A1970">
        <w:rPr>
          <w:rFonts w:asciiTheme="minorHAnsi" w:hAnsiTheme="minorHAnsi" w:cstheme="minorHAnsi"/>
        </w:rPr>
        <w:t xml:space="preserve">Veškeré věci, které jsou potřebné k plnění díla, je povinen opatřit zhotovitel, pokud není v této smlouvě výslovně uvedeno, že je opatří objednatel.  </w:t>
      </w:r>
    </w:p>
    <w:p w14:paraId="0ABA7BF0" w14:textId="77777777" w:rsidR="00BD1151" w:rsidRPr="005A1970" w:rsidRDefault="00BD1151" w:rsidP="00BD1151">
      <w:pPr>
        <w:numPr>
          <w:ilvl w:val="0"/>
          <w:numId w:val="3"/>
        </w:numPr>
        <w:tabs>
          <w:tab w:val="left" w:pos="1191"/>
          <w:tab w:val="left" w:pos="1588"/>
        </w:tabs>
        <w:spacing w:after="120"/>
        <w:jc w:val="both"/>
        <w:rPr>
          <w:rFonts w:asciiTheme="minorHAnsi" w:hAnsiTheme="minorHAnsi" w:cstheme="minorHAnsi"/>
        </w:rPr>
      </w:pPr>
      <w:r w:rsidRPr="005A1970">
        <w:rPr>
          <w:rFonts w:asciiTheme="minorHAnsi" w:hAnsiTheme="minorHAnsi" w:cstheme="minorHAnsi"/>
        </w:rPr>
        <w:t>Součástí předmětu plnění jsou i práce blíže nespecifikované, které jsou však nezbytné k řádnému provedení díla, a o kterých vzhledem ke své kvalifikaci a zkušenostem uchazeč měl nebo mohl vědět.</w:t>
      </w:r>
    </w:p>
    <w:p w14:paraId="2F316727" w14:textId="77777777" w:rsidR="00BD1151" w:rsidRPr="005A1970" w:rsidRDefault="00BD1151" w:rsidP="00BD1151">
      <w:pPr>
        <w:pStyle w:val="ZkladntextIMP"/>
        <w:spacing w:line="240" w:lineRule="auto"/>
        <w:ind w:left="397"/>
        <w:jc w:val="both"/>
        <w:rPr>
          <w:rFonts w:asciiTheme="minorHAnsi" w:hAnsiTheme="minorHAnsi" w:cstheme="minorHAnsi"/>
          <w:szCs w:val="24"/>
        </w:rPr>
      </w:pPr>
      <w:r w:rsidRPr="005A1970">
        <w:rPr>
          <w:rFonts w:asciiTheme="minorHAnsi" w:hAnsiTheme="minorHAnsi" w:cstheme="minorHAnsi"/>
          <w:szCs w:val="24"/>
        </w:rPr>
        <w:t>Náklady na provedení uvedených součástí díla jsou zahrnuty do ceny za dílo, uvedené v článku III. této smlouvy o dílo.</w:t>
      </w:r>
    </w:p>
    <w:p w14:paraId="154F0927" w14:textId="77777777" w:rsidR="007710CC" w:rsidRPr="005A1970" w:rsidRDefault="007710CC" w:rsidP="00BD1151">
      <w:pPr>
        <w:pStyle w:val="ZkladntextIMP"/>
        <w:spacing w:line="240" w:lineRule="auto"/>
        <w:ind w:left="397"/>
        <w:jc w:val="both"/>
        <w:rPr>
          <w:rFonts w:asciiTheme="minorHAnsi" w:hAnsiTheme="minorHAnsi" w:cstheme="minorHAnsi"/>
          <w:szCs w:val="24"/>
        </w:rPr>
      </w:pPr>
    </w:p>
    <w:p w14:paraId="141EE9AC"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III.</w:t>
      </w:r>
    </w:p>
    <w:p w14:paraId="00F7306C" w14:textId="77777777" w:rsidR="00BD1151" w:rsidRPr="005A1970" w:rsidRDefault="00BD1151" w:rsidP="00BD1151">
      <w:pPr>
        <w:pStyle w:val="ZkladntextIMP"/>
        <w:spacing w:after="240" w:line="240" w:lineRule="auto"/>
        <w:jc w:val="center"/>
        <w:rPr>
          <w:rFonts w:asciiTheme="minorHAnsi" w:hAnsiTheme="minorHAnsi" w:cstheme="minorHAnsi"/>
          <w:b/>
          <w:szCs w:val="24"/>
        </w:rPr>
      </w:pPr>
      <w:r w:rsidRPr="005A1970">
        <w:rPr>
          <w:rFonts w:asciiTheme="minorHAnsi" w:hAnsiTheme="minorHAnsi" w:cstheme="minorHAnsi"/>
          <w:b/>
          <w:szCs w:val="24"/>
        </w:rPr>
        <w:t>Cena za dílo</w:t>
      </w:r>
    </w:p>
    <w:p w14:paraId="260956E8" w14:textId="77777777" w:rsidR="00BD1151" w:rsidRPr="005A1970" w:rsidRDefault="00BD1151" w:rsidP="00DB2A87">
      <w:pPr>
        <w:numPr>
          <w:ilvl w:val="0"/>
          <w:numId w:val="12"/>
        </w:numPr>
        <w:tabs>
          <w:tab w:val="left" w:pos="1191"/>
          <w:tab w:val="left" w:pos="1588"/>
        </w:tabs>
        <w:ind w:left="0" w:firstLine="0"/>
        <w:jc w:val="both"/>
        <w:rPr>
          <w:rFonts w:asciiTheme="minorHAnsi" w:hAnsiTheme="minorHAnsi" w:cstheme="minorHAnsi"/>
        </w:rPr>
      </w:pPr>
      <w:r w:rsidRPr="005A1970">
        <w:rPr>
          <w:rFonts w:asciiTheme="minorHAnsi" w:hAnsiTheme="minorHAnsi" w:cstheme="minorHAnsi"/>
        </w:rPr>
        <w:t>Cena za dílo je stanovena jako cena pevná a nejvýše přípustná za plnění specifikovaného předmětu díla a zahrnuje veškeré náklady spojené se splněním předmětu díla v rozsahu článku II Předmět smlouvy takto:</w:t>
      </w:r>
    </w:p>
    <w:p w14:paraId="4F57DA8C" w14:textId="77777777" w:rsidR="00BD1151" w:rsidRPr="005A1970" w:rsidRDefault="00BD1151" w:rsidP="00DB2A87">
      <w:pPr>
        <w:jc w:val="both"/>
        <w:rPr>
          <w:rFonts w:asciiTheme="minorHAnsi" w:hAnsiTheme="minorHAnsi" w:cstheme="minorHAnsi"/>
        </w:rPr>
      </w:pPr>
    </w:p>
    <w:p w14:paraId="78681126" w14:textId="77777777" w:rsidR="00DB2A87" w:rsidRPr="005A1970" w:rsidRDefault="00DB2A87" w:rsidP="0073043B">
      <w:pPr>
        <w:pStyle w:val="Odstavecseseznamem"/>
        <w:tabs>
          <w:tab w:val="right" w:pos="7371"/>
        </w:tabs>
        <w:spacing w:after="0" w:line="240" w:lineRule="auto"/>
        <w:ind w:left="1134"/>
        <w:jc w:val="both"/>
        <w:rPr>
          <w:rFonts w:asciiTheme="minorHAnsi" w:hAnsiTheme="minorHAnsi" w:cstheme="minorHAnsi"/>
          <w:sz w:val="24"/>
          <w:szCs w:val="24"/>
          <w:highlight w:val="yellow"/>
        </w:rPr>
      </w:pPr>
      <w:r w:rsidRPr="005A1970">
        <w:rPr>
          <w:rFonts w:asciiTheme="minorHAnsi" w:hAnsiTheme="minorHAnsi" w:cstheme="minorHAnsi"/>
          <w:sz w:val="24"/>
          <w:szCs w:val="24"/>
          <w:highlight w:val="yellow"/>
        </w:rPr>
        <w:t>Cena bez DPH:</w:t>
      </w:r>
      <w:r w:rsidRPr="005A1970">
        <w:rPr>
          <w:rFonts w:asciiTheme="minorHAnsi" w:hAnsiTheme="minorHAnsi" w:cstheme="minorHAnsi"/>
          <w:sz w:val="24"/>
          <w:szCs w:val="24"/>
          <w:highlight w:val="yellow"/>
        </w:rPr>
        <w:tab/>
        <w:t>,-Kč</w:t>
      </w:r>
      <w:r w:rsidRPr="005A1970">
        <w:rPr>
          <w:rFonts w:asciiTheme="minorHAnsi" w:hAnsiTheme="minorHAnsi" w:cstheme="minorHAnsi"/>
          <w:sz w:val="24"/>
          <w:szCs w:val="24"/>
          <w:highlight w:val="yellow"/>
        </w:rPr>
        <w:tab/>
        <w:t xml:space="preserve"> </w:t>
      </w:r>
    </w:p>
    <w:p w14:paraId="4B66D0B2" w14:textId="77777777" w:rsidR="00DB2A87" w:rsidRPr="005A1970" w:rsidRDefault="00DB2A87" w:rsidP="0073043B">
      <w:pPr>
        <w:pStyle w:val="Odstavecseseznamem"/>
        <w:tabs>
          <w:tab w:val="right" w:pos="7371"/>
        </w:tabs>
        <w:spacing w:after="0" w:line="240" w:lineRule="auto"/>
        <w:ind w:left="1134"/>
        <w:jc w:val="both"/>
        <w:rPr>
          <w:rFonts w:asciiTheme="minorHAnsi" w:hAnsiTheme="minorHAnsi" w:cstheme="minorHAnsi"/>
          <w:sz w:val="24"/>
          <w:szCs w:val="24"/>
          <w:highlight w:val="yellow"/>
        </w:rPr>
      </w:pPr>
      <w:r w:rsidRPr="005A1970">
        <w:rPr>
          <w:rFonts w:asciiTheme="minorHAnsi" w:hAnsiTheme="minorHAnsi" w:cstheme="minorHAnsi"/>
          <w:sz w:val="24"/>
          <w:szCs w:val="24"/>
          <w:highlight w:val="yellow"/>
        </w:rPr>
        <w:t>Výše DPH:</w:t>
      </w:r>
      <w:r w:rsidRPr="005A1970">
        <w:rPr>
          <w:rFonts w:asciiTheme="minorHAnsi" w:hAnsiTheme="minorHAnsi" w:cstheme="minorHAnsi"/>
          <w:sz w:val="24"/>
          <w:szCs w:val="24"/>
          <w:highlight w:val="yellow"/>
        </w:rPr>
        <w:tab/>
      </w:r>
      <w:r w:rsidR="00431DC6" w:rsidRPr="005A1970">
        <w:rPr>
          <w:rFonts w:asciiTheme="minorHAnsi" w:hAnsiTheme="minorHAnsi" w:cstheme="minorHAnsi"/>
          <w:sz w:val="24"/>
          <w:szCs w:val="24"/>
          <w:highlight w:val="yellow"/>
        </w:rPr>
        <w:t xml:space="preserve">… </w:t>
      </w:r>
      <w:r w:rsidRPr="005A1970">
        <w:rPr>
          <w:rFonts w:asciiTheme="minorHAnsi" w:hAnsiTheme="minorHAnsi" w:cstheme="minorHAnsi"/>
          <w:sz w:val="24"/>
          <w:szCs w:val="24"/>
          <w:highlight w:val="yellow"/>
        </w:rPr>
        <w:t>%</w:t>
      </w:r>
    </w:p>
    <w:p w14:paraId="42611A1A" w14:textId="77777777" w:rsidR="00DB2A87" w:rsidRPr="005A1970" w:rsidRDefault="00DB2A87" w:rsidP="0073043B">
      <w:pPr>
        <w:pStyle w:val="Odstavecseseznamem"/>
        <w:tabs>
          <w:tab w:val="right" w:pos="7371"/>
        </w:tabs>
        <w:spacing w:after="0" w:line="240" w:lineRule="auto"/>
        <w:ind w:left="1134"/>
        <w:jc w:val="both"/>
        <w:rPr>
          <w:rFonts w:asciiTheme="minorHAnsi" w:hAnsiTheme="minorHAnsi" w:cstheme="minorHAnsi"/>
          <w:sz w:val="24"/>
          <w:szCs w:val="24"/>
          <w:highlight w:val="yellow"/>
        </w:rPr>
      </w:pPr>
      <w:r w:rsidRPr="005A1970">
        <w:rPr>
          <w:rFonts w:asciiTheme="minorHAnsi" w:hAnsiTheme="minorHAnsi" w:cstheme="minorHAnsi"/>
          <w:sz w:val="24"/>
          <w:szCs w:val="24"/>
          <w:highlight w:val="yellow"/>
        </w:rPr>
        <w:t xml:space="preserve">DPH: </w:t>
      </w:r>
      <w:r w:rsidRPr="005A1970">
        <w:rPr>
          <w:rFonts w:asciiTheme="minorHAnsi" w:hAnsiTheme="minorHAnsi" w:cstheme="minorHAnsi"/>
          <w:sz w:val="24"/>
          <w:szCs w:val="24"/>
          <w:highlight w:val="yellow"/>
        </w:rPr>
        <w:tab/>
        <w:t>,-Kč</w:t>
      </w:r>
      <w:r w:rsidRPr="005A1970">
        <w:rPr>
          <w:rFonts w:asciiTheme="minorHAnsi" w:hAnsiTheme="minorHAnsi" w:cstheme="minorHAnsi"/>
          <w:sz w:val="24"/>
          <w:szCs w:val="24"/>
          <w:highlight w:val="yellow"/>
        </w:rPr>
        <w:tab/>
        <w:t xml:space="preserve"> </w:t>
      </w:r>
    </w:p>
    <w:p w14:paraId="22331E54" w14:textId="77777777" w:rsidR="00DB2A87" w:rsidRPr="005A1970" w:rsidRDefault="00DB2A87" w:rsidP="0073043B">
      <w:pPr>
        <w:pStyle w:val="Odstavecseseznamem"/>
        <w:tabs>
          <w:tab w:val="right" w:pos="7371"/>
        </w:tabs>
        <w:spacing w:after="0" w:line="240" w:lineRule="auto"/>
        <w:ind w:left="1134"/>
        <w:jc w:val="both"/>
        <w:rPr>
          <w:rFonts w:asciiTheme="minorHAnsi" w:hAnsiTheme="minorHAnsi" w:cstheme="minorHAnsi"/>
          <w:b/>
          <w:sz w:val="24"/>
          <w:szCs w:val="24"/>
          <w:highlight w:val="yellow"/>
        </w:rPr>
      </w:pPr>
      <w:r w:rsidRPr="005A1970">
        <w:rPr>
          <w:rFonts w:asciiTheme="minorHAnsi" w:hAnsiTheme="minorHAnsi" w:cstheme="minorHAnsi"/>
          <w:b/>
          <w:sz w:val="24"/>
          <w:szCs w:val="24"/>
          <w:highlight w:val="yellow"/>
        </w:rPr>
        <w:t>Cena včetně DPH:</w:t>
      </w:r>
      <w:r w:rsidRPr="005A1970">
        <w:rPr>
          <w:rFonts w:asciiTheme="minorHAnsi" w:hAnsiTheme="minorHAnsi" w:cstheme="minorHAnsi"/>
          <w:b/>
          <w:sz w:val="24"/>
          <w:szCs w:val="24"/>
          <w:highlight w:val="yellow"/>
        </w:rPr>
        <w:tab/>
        <w:t>,-Kč</w:t>
      </w:r>
    </w:p>
    <w:p w14:paraId="1E1F4FEA" w14:textId="77777777" w:rsidR="00DB2A87" w:rsidRPr="005A1970" w:rsidRDefault="00DB2A87" w:rsidP="0073043B">
      <w:pPr>
        <w:pStyle w:val="Odstavecseseznamem"/>
        <w:overflowPunct w:val="0"/>
        <w:autoSpaceDE w:val="0"/>
        <w:spacing w:after="0" w:line="240" w:lineRule="auto"/>
        <w:ind w:left="1134"/>
        <w:jc w:val="both"/>
        <w:rPr>
          <w:rFonts w:asciiTheme="minorHAnsi" w:hAnsiTheme="minorHAnsi" w:cstheme="minorHAnsi"/>
          <w:b/>
          <w:sz w:val="24"/>
          <w:szCs w:val="24"/>
        </w:rPr>
      </w:pPr>
      <w:r w:rsidRPr="005A1970">
        <w:rPr>
          <w:rFonts w:asciiTheme="minorHAnsi" w:hAnsiTheme="minorHAnsi" w:cstheme="minorHAnsi"/>
          <w:b/>
          <w:sz w:val="24"/>
          <w:szCs w:val="24"/>
          <w:highlight w:val="yellow"/>
        </w:rPr>
        <w:t>[slovy:  ……… korun českých]</w:t>
      </w:r>
    </w:p>
    <w:p w14:paraId="32497DDB" w14:textId="77777777" w:rsidR="00DB2A87" w:rsidRPr="005A1970" w:rsidRDefault="00DB2A87" w:rsidP="00DB2A87">
      <w:pPr>
        <w:pStyle w:val="Odstavecseseznamem"/>
        <w:spacing w:after="0" w:line="240" w:lineRule="auto"/>
        <w:ind w:left="2268"/>
        <w:jc w:val="both"/>
        <w:rPr>
          <w:rFonts w:asciiTheme="minorHAnsi" w:hAnsiTheme="minorHAnsi" w:cstheme="minorHAnsi"/>
          <w:sz w:val="24"/>
          <w:szCs w:val="24"/>
        </w:rPr>
      </w:pPr>
    </w:p>
    <w:p w14:paraId="486DF6BA" w14:textId="77777777" w:rsidR="00DB2A87" w:rsidRPr="005A1970" w:rsidRDefault="00DB2A87" w:rsidP="00C53E43">
      <w:pPr>
        <w:pStyle w:val="Odstavecseseznamem"/>
        <w:tabs>
          <w:tab w:val="right" w:pos="7371"/>
        </w:tabs>
        <w:spacing w:after="0" w:line="240" w:lineRule="auto"/>
        <w:ind w:left="2268"/>
        <w:jc w:val="both"/>
        <w:rPr>
          <w:rFonts w:asciiTheme="minorHAnsi" w:hAnsiTheme="minorHAnsi" w:cstheme="minorHAnsi"/>
        </w:rPr>
      </w:pPr>
    </w:p>
    <w:p w14:paraId="3D9F11F1" w14:textId="77777777" w:rsidR="00BD1151" w:rsidRPr="005A1970" w:rsidRDefault="00BD1151" w:rsidP="00DB2A87">
      <w:pPr>
        <w:jc w:val="both"/>
        <w:rPr>
          <w:rFonts w:asciiTheme="minorHAnsi" w:hAnsiTheme="minorHAnsi" w:cstheme="minorHAnsi"/>
        </w:rPr>
      </w:pPr>
      <w:r w:rsidRPr="005A1970">
        <w:rPr>
          <w:rFonts w:asciiTheme="minorHAnsi" w:hAnsiTheme="minorHAnsi" w:cstheme="minorHAnsi"/>
        </w:rPr>
        <w:t>DPH je stanoveno ve výši a sazbě dle příslušného právního předpisu, platného v době podpisu této smlouvy.</w:t>
      </w:r>
    </w:p>
    <w:p w14:paraId="1A801243" w14:textId="77777777" w:rsidR="00BD1151" w:rsidRPr="005A1970" w:rsidRDefault="00BD1151" w:rsidP="00BD1151">
      <w:pPr>
        <w:ind w:left="360" w:firstLine="9285"/>
        <w:jc w:val="both"/>
        <w:rPr>
          <w:rFonts w:asciiTheme="minorHAnsi" w:hAnsiTheme="minorHAnsi" w:cstheme="minorHAnsi"/>
        </w:rPr>
      </w:pPr>
      <w:r w:rsidRPr="005A1970">
        <w:rPr>
          <w:rFonts w:asciiTheme="minorHAnsi" w:hAnsiTheme="minorHAnsi" w:cstheme="minorHAnsi"/>
        </w:rPr>
        <w:t xml:space="preserve"> </w:t>
      </w:r>
    </w:p>
    <w:p w14:paraId="3E49414C" w14:textId="77777777" w:rsidR="00BD1151" w:rsidRPr="005A1970" w:rsidRDefault="00BD1151" w:rsidP="00C53E43">
      <w:pPr>
        <w:spacing w:after="120"/>
        <w:jc w:val="both"/>
        <w:rPr>
          <w:rFonts w:asciiTheme="minorHAnsi" w:hAnsiTheme="minorHAnsi" w:cstheme="minorHAnsi"/>
          <w:u w:val="single"/>
        </w:rPr>
      </w:pPr>
      <w:r w:rsidRPr="005A1970">
        <w:rPr>
          <w:rFonts w:asciiTheme="minorHAnsi" w:hAnsiTheme="minorHAnsi" w:cstheme="minorHAnsi"/>
          <w:u w:val="single"/>
        </w:rPr>
        <w:t xml:space="preserve">Podmínky </w:t>
      </w:r>
      <w:r w:rsidR="00C95E19">
        <w:rPr>
          <w:rFonts w:asciiTheme="minorHAnsi" w:hAnsiTheme="minorHAnsi" w:cstheme="minorHAnsi"/>
          <w:u w:val="single"/>
        </w:rPr>
        <w:t xml:space="preserve">pro </w:t>
      </w:r>
      <w:r w:rsidR="005C1EC5">
        <w:rPr>
          <w:rFonts w:asciiTheme="minorHAnsi" w:hAnsiTheme="minorHAnsi" w:cstheme="minorHAnsi"/>
          <w:u w:val="single"/>
        </w:rPr>
        <w:t>změnu</w:t>
      </w:r>
      <w:r w:rsidRPr="005A1970">
        <w:rPr>
          <w:rFonts w:asciiTheme="minorHAnsi" w:hAnsiTheme="minorHAnsi" w:cstheme="minorHAnsi"/>
          <w:u w:val="single"/>
        </w:rPr>
        <w:t xml:space="preserve"> ceny</w:t>
      </w:r>
    </w:p>
    <w:p w14:paraId="1B5AD9DA" w14:textId="77777777" w:rsidR="005C1EC5" w:rsidRPr="008C63F8" w:rsidRDefault="005C1EC5" w:rsidP="005C1EC5">
      <w:pPr>
        <w:spacing w:after="120"/>
        <w:jc w:val="both"/>
        <w:rPr>
          <w:rFonts w:asciiTheme="minorHAnsi" w:hAnsiTheme="minorHAnsi" w:cstheme="minorHAnsi"/>
        </w:rPr>
      </w:pPr>
      <w:r w:rsidRPr="008C63F8">
        <w:rPr>
          <w:rFonts w:asciiTheme="minorHAnsi" w:hAnsiTheme="minorHAnsi" w:cstheme="minorHAnsi"/>
        </w:rPr>
        <w:t xml:space="preserve">Nabídkovou cenu bude možné překročit pouze v souvislosti se změnou daňových právních předpisů týkajících se DPH, a to nejvýše o částku odpovídající této legislativní změně. Změnu ceny bude zhotovitel povinen písemně oznámit objednateli a důvod změny doložit. Nově určená cena bude předmětem dodatku této smlouvy a bude řešena v souladu se zákonem č. </w:t>
      </w:r>
      <w:r w:rsidR="007F70DA">
        <w:rPr>
          <w:rFonts w:asciiTheme="minorHAnsi" w:hAnsiTheme="minorHAnsi" w:cstheme="minorHAnsi"/>
        </w:rPr>
        <w:t>134</w:t>
      </w:r>
      <w:r w:rsidRPr="008C63F8">
        <w:rPr>
          <w:rFonts w:asciiTheme="minorHAnsi" w:hAnsiTheme="minorHAnsi" w:cstheme="minorHAnsi"/>
        </w:rPr>
        <w:t>/</w:t>
      </w:r>
      <w:r w:rsidR="007F70DA">
        <w:rPr>
          <w:rFonts w:asciiTheme="minorHAnsi" w:hAnsiTheme="minorHAnsi" w:cstheme="minorHAnsi"/>
        </w:rPr>
        <w:t>2016</w:t>
      </w:r>
      <w:r w:rsidR="00C95E19">
        <w:rPr>
          <w:rFonts w:asciiTheme="minorHAnsi" w:hAnsiTheme="minorHAnsi" w:cstheme="minorHAnsi"/>
        </w:rPr>
        <w:t xml:space="preserve"> Sb., o </w:t>
      </w:r>
      <w:r w:rsidR="007F70DA">
        <w:rPr>
          <w:rFonts w:asciiTheme="minorHAnsi" w:hAnsiTheme="minorHAnsi" w:cstheme="minorHAnsi"/>
        </w:rPr>
        <w:t>zadávání veřejných zakázek</w:t>
      </w:r>
      <w:r w:rsidRPr="008C63F8">
        <w:rPr>
          <w:rFonts w:asciiTheme="minorHAnsi" w:hAnsiTheme="minorHAnsi" w:cstheme="minorHAnsi"/>
        </w:rPr>
        <w:t>.</w:t>
      </w:r>
      <w:r w:rsidR="00C95E19">
        <w:rPr>
          <w:rStyle w:val="Znakapoznpodarou"/>
          <w:rFonts w:asciiTheme="minorHAnsi" w:hAnsiTheme="minorHAnsi" w:cstheme="minorHAnsi"/>
        </w:rPr>
        <w:footnoteReference w:id="1"/>
      </w:r>
    </w:p>
    <w:p w14:paraId="0764407D" w14:textId="77777777" w:rsidR="005C1EC5" w:rsidRPr="008C63F8" w:rsidRDefault="005C1EC5" w:rsidP="005C1EC5">
      <w:pPr>
        <w:spacing w:after="120"/>
        <w:jc w:val="both"/>
        <w:rPr>
          <w:rFonts w:asciiTheme="minorHAnsi" w:hAnsiTheme="minorHAnsi" w:cstheme="minorHAnsi"/>
        </w:rPr>
      </w:pPr>
      <w:r w:rsidRPr="008C63F8">
        <w:rPr>
          <w:rFonts w:asciiTheme="minorHAnsi" w:hAnsiTheme="minorHAnsi" w:cstheme="minorHAnsi"/>
        </w:rPr>
        <w:t xml:space="preserve">V případě změny ceny díla z důvodů </w:t>
      </w:r>
      <w:r>
        <w:rPr>
          <w:rFonts w:asciiTheme="minorHAnsi" w:hAnsiTheme="minorHAnsi" w:cstheme="minorHAnsi"/>
        </w:rPr>
        <w:t>dodatečných prací</w:t>
      </w:r>
      <w:r w:rsidRPr="008C63F8">
        <w:rPr>
          <w:rFonts w:asciiTheme="minorHAnsi" w:hAnsiTheme="minorHAnsi" w:cstheme="minorHAnsi"/>
        </w:rPr>
        <w:t xml:space="preserve">, které nejsou obsaženy v položkovém soupisu prací a požadovaných ze strany objednatele, bude cena </w:t>
      </w:r>
      <w:r>
        <w:rPr>
          <w:rFonts w:asciiTheme="minorHAnsi" w:hAnsiTheme="minorHAnsi" w:cstheme="minorHAnsi"/>
        </w:rPr>
        <w:t>dodatečných prací</w:t>
      </w:r>
      <w:r w:rsidRPr="008C63F8">
        <w:rPr>
          <w:rFonts w:asciiTheme="minorHAnsi" w:hAnsiTheme="minorHAnsi" w:cstheme="minorHAnsi"/>
        </w:rPr>
        <w:t xml:space="preserve"> určena </w:t>
      </w:r>
      <w:r w:rsidRPr="008C63F8">
        <w:rPr>
          <w:rFonts w:asciiTheme="minorHAnsi" w:hAnsiTheme="minorHAnsi" w:cstheme="minorHAnsi"/>
        </w:rPr>
        <w:lastRenderedPageBreak/>
        <w:t xml:space="preserve">dle cenové soustavy, ve které byl předložen soupis prací do původního zadávacího řízení (ÚRS Praha, RTS, ASPE, OTSKP apod.) a zkalkulována dle kalkulačního vzorce uchazeče </w:t>
      </w:r>
      <w:r w:rsidR="00C95E19">
        <w:rPr>
          <w:rFonts w:asciiTheme="minorHAnsi" w:hAnsiTheme="minorHAnsi" w:cstheme="minorHAnsi"/>
        </w:rPr>
        <w:t xml:space="preserve">použitého </w:t>
      </w:r>
      <w:r w:rsidRPr="008C63F8">
        <w:rPr>
          <w:rFonts w:asciiTheme="minorHAnsi" w:hAnsiTheme="minorHAnsi" w:cstheme="minorHAnsi"/>
        </w:rPr>
        <w:t xml:space="preserve">v nabídce. Takovéto </w:t>
      </w:r>
      <w:r w:rsidR="00C95E19">
        <w:rPr>
          <w:rFonts w:asciiTheme="minorHAnsi" w:hAnsiTheme="minorHAnsi" w:cstheme="minorHAnsi"/>
        </w:rPr>
        <w:t xml:space="preserve">dodatečné </w:t>
      </w:r>
      <w:r w:rsidRPr="008C63F8">
        <w:rPr>
          <w:rFonts w:asciiTheme="minorHAnsi" w:hAnsiTheme="minorHAnsi" w:cstheme="minorHAnsi"/>
        </w:rPr>
        <w:t xml:space="preserve">práce budou řešeny v souladu se zákonem </w:t>
      </w:r>
      <w:r w:rsidR="00C95E19">
        <w:rPr>
          <w:rFonts w:asciiTheme="minorHAnsi" w:hAnsiTheme="minorHAnsi" w:cstheme="minorHAnsi"/>
        </w:rPr>
        <w:br/>
      </w:r>
      <w:r w:rsidRPr="008C63F8">
        <w:rPr>
          <w:rFonts w:asciiTheme="minorHAnsi" w:hAnsiTheme="minorHAnsi" w:cstheme="minorHAnsi"/>
        </w:rPr>
        <w:t>č. 13</w:t>
      </w:r>
      <w:r w:rsidR="00C95E19">
        <w:rPr>
          <w:rFonts w:asciiTheme="minorHAnsi" w:hAnsiTheme="minorHAnsi" w:cstheme="minorHAnsi"/>
        </w:rPr>
        <w:t>4/201</w:t>
      </w:r>
      <w:r w:rsidRPr="008C63F8">
        <w:rPr>
          <w:rFonts w:asciiTheme="minorHAnsi" w:hAnsiTheme="minorHAnsi" w:cstheme="minorHAnsi"/>
        </w:rPr>
        <w:t xml:space="preserve">6 Sb., o </w:t>
      </w:r>
      <w:r w:rsidR="00C95E19">
        <w:rPr>
          <w:rFonts w:asciiTheme="minorHAnsi" w:hAnsiTheme="minorHAnsi" w:cstheme="minorHAnsi"/>
        </w:rPr>
        <w:t xml:space="preserve">zadávání </w:t>
      </w:r>
      <w:r w:rsidRPr="008C63F8">
        <w:rPr>
          <w:rFonts w:asciiTheme="minorHAnsi" w:hAnsiTheme="minorHAnsi" w:cstheme="minorHAnsi"/>
        </w:rPr>
        <w:t>veřejných zakáz</w:t>
      </w:r>
      <w:r w:rsidR="00C95E19">
        <w:rPr>
          <w:rFonts w:asciiTheme="minorHAnsi" w:hAnsiTheme="minorHAnsi" w:cstheme="minorHAnsi"/>
        </w:rPr>
        <w:t>e</w:t>
      </w:r>
      <w:r w:rsidRPr="008C63F8">
        <w:rPr>
          <w:rFonts w:asciiTheme="minorHAnsi" w:hAnsiTheme="minorHAnsi" w:cstheme="minorHAnsi"/>
        </w:rPr>
        <w:t>k, ve znění pozdějších předpisů a VOP.</w:t>
      </w:r>
      <w:r w:rsidR="00C95E19">
        <w:rPr>
          <w:rStyle w:val="Znakapoznpodarou"/>
          <w:rFonts w:asciiTheme="minorHAnsi" w:hAnsiTheme="minorHAnsi" w:cstheme="minorHAnsi"/>
        </w:rPr>
        <w:footnoteReference w:id="2"/>
      </w:r>
    </w:p>
    <w:p w14:paraId="2C0AA90B" w14:textId="77777777" w:rsidR="00BD1151" w:rsidRPr="005A1970" w:rsidRDefault="00BD1151" w:rsidP="00C53E43">
      <w:pPr>
        <w:spacing w:after="120"/>
        <w:jc w:val="both"/>
        <w:rPr>
          <w:rFonts w:asciiTheme="minorHAnsi" w:hAnsiTheme="minorHAnsi" w:cstheme="minorHAnsi"/>
        </w:rPr>
      </w:pPr>
      <w:r w:rsidRPr="005A1970">
        <w:rPr>
          <w:rFonts w:asciiTheme="minorHAnsi" w:hAnsiTheme="minorHAnsi" w:cstheme="minorHAnsi"/>
        </w:rPr>
        <w:t>Objednatel je oprávněn odečíst cenu neprovedených prací vyčíslených podle nabídkového rozpočtu v případě snížení rozsahu prací, dílčích změn technologií nebo materiálů odsouhlasených objednatelem a v ostatních případech specifikovaných zápisem ve stavebním deníku.</w:t>
      </w:r>
      <w:r w:rsidR="00C95E19">
        <w:rPr>
          <w:rStyle w:val="Znakapoznpodarou"/>
          <w:rFonts w:asciiTheme="minorHAnsi" w:hAnsiTheme="minorHAnsi" w:cstheme="minorHAnsi"/>
        </w:rPr>
        <w:footnoteReference w:id="3"/>
      </w:r>
    </w:p>
    <w:p w14:paraId="3003D63A" w14:textId="77777777" w:rsidR="00BD1151" w:rsidRPr="005A1970" w:rsidRDefault="00BD1151" w:rsidP="00BD1151">
      <w:pPr>
        <w:pStyle w:val="ZkladntextIMP"/>
        <w:spacing w:line="240" w:lineRule="auto"/>
        <w:jc w:val="center"/>
        <w:rPr>
          <w:rFonts w:asciiTheme="minorHAnsi" w:hAnsiTheme="minorHAnsi" w:cstheme="minorHAnsi"/>
          <w:b/>
          <w:szCs w:val="24"/>
        </w:rPr>
      </w:pPr>
    </w:p>
    <w:p w14:paraId="1E3E30A3"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 xml:space="preserve">IV. </w:t>
      </w:r>
    </w:p>
    <w:p w14:paraId="52DC8E38"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Doba a místo plnění</w:t>
      </w:r>
    </w:p>
    <w:p w14:paraId="7248CC3D" w14:textId="77777777" w:rsidR="00BD1151" w:rsidRPr="005A1970" w:rsidRDefault="00BD1151" w:rsidP="00BD1151">
      <w:pPr>
        <w:widowControl w:val="0"/>
        <w:numPr>
          <w:ilvl w:val="0"/>
          <w:numId w:val="2"/>
        </w:numPr>
        <w:suppressAutoHyphens w:val="0"/>
        <w:spacing w:line="240" w:lineRule="atLeast"/>
        <w:jc w:val="both"/>
        <w:rPr>
          <w:rFonts w:asciiTheme="minorHAnsi" w:hAnsiTheme="minorHAnsi" w:cstheme="minorHAnsi"/>
        </w:rPr>
      </w:pPr>
    </w:p>
    <w:p w14:paraId="6DD02E74" w14:textId="77777777" w:rsidR="00BD1151" w:rsidRPr="005A1970" w:rsidRDefault="00BD1151" w:rsidP="00BD1151">
      <w:pPr>
        <w:widowControl w:val="0"/>
        <w:numPr>
          <w:ilvl w:val="0"/>
          <w:numId w:val="13"/>
        </w:numPr>
        <w:suppressAutoHyphens w:val="0"/>
        <w:spacing w:line="240" w:lineRule="atLeast"/>
        <w:jc w:val="both"/>
        <w:rPr>
          <w:rFonts w:asciiTheme="minorHAnsi" w:hAnsiTheme="minorHAnsi" w:cstheme="minorHAnsi"/>
        </w:rPr>
      </w:pPr>
      <w:r w:rsidRPr="005A1970">
        <w:rPr>
          <w:rFonts w:asciiTheme="minorHAnsi" w:hAnsiTheme="minorHAnsi" w:cstheme="minorHAnsi"/>
        </w:rPr>
        <w:t>Za předpokladu včasného a řádného splnění součinnosti objednatele podle článku VIII. této smlouvy se zhotovitel zavazuje provést dílo v termínech:</w:t>
      </w:r>
    </w:p>
    <w:p w14:paraId="6693005D" w14:textId="77777777" w:rsidR="00BD1151" w:rsidRPr="005A1970" w:rsidRDefault="00BD1151" w:rsidP="00BD1151">
      <w:pPr>
        <w:widowControl w:val="0"/>
        <w:suppressAutoHyphens w:val="0"/>
        <w:spacing w:line="240" w:lineRule="atLeast"/>
        <w:jc w:val="both"/>
        <w:rPr>
          <w:rFonts w:asciiTheme="minorHAnsi" w:hAnsiTheme="minorHAnsi" w:cstheme="minorHAnsi"/>
        </w:rPr>
      </w:pPr>
    </w:p>
    <w:p w14:paraId="3081E31A" w14:textId="77777777" w:rsidR="00BD1151" w:rsidRPr="005A1970" w:rsidRDefault="00BD1151" w:rsidP="00457402">
      <w:pPr>
        <w:widowControl w:val="0"/>
        <w:numPr>
          <w:ilvl w:val="0"/>
          <w:numId w:val="14"/>
        </w:numPr>
        <w:suppressAutoHyphens w:val="0"/>
        <w:spacing w:after="120" w:line="240" w:lineRule="atLeast"/>
        <w:ind w:left="1071" w:hanging="357"/>
        <w:jc w:val="both"/>
        <w:rPr>
          <w:rFonts w:asciiTheme="minorHAnsi" w:hAnsiTheme="minorHAnsi" w:cstheme="minorHAnsi"/>
        </w:rPr>
      </w:pPr>
      <w:r w:rsidRPr="005A1970">
        <w:rPr>
          <w:rFonts w:asciiTheme="minorHAnsi" w:hAnsiTheme="minorHAnsi" w:cstheme="minorHAnsi"/>
        </w:rPr>
        <w:t xml:space="preserve">Zahájení plnění: </w:t>
      </w:r>
      <w:r w:rsidRPr="005A1970">
        <w:rPr>
          <w:rFonts w:asciiTheme="minorHAnsi" w:hAnsiTheme="minorHAnsi" w:cstheme="minorHAnsi"/>
        </w:rPr>
        <w:tab/>
      </w:r>
      <w:r w:rsidRPr="005A1970">
        <w:rPr>
          <w:rFonts w:asciiTheme="minorHAnsi" w:hAnsiTheme="minorHAnsi" w:cstheme="minorHAnsi"/>
        </w:rPr>
        <w:tab/>
      </w:r>
      <w:r w:rsidRPr="005A1970">
        <w:rPr>
          <w:rFonts w:asciiTheme="minorHAnsi" w:hAnsiTheme="minorHAnsi" w:cstheme="minorHAnsi"/>
        </w:rPr>
        <w:tab/>
        <w:t>neprodleně po uzavření této smlouvy</w:t>
      </w:r>
      <w:r w:rsidR="002C0FEE">
        <w:rPr>
          <w:rFonts w:asciiTheme="minorHAnsi" w:hAnsiTheme="minorHAnsi" w:cstheme="minorHAnsi"/>
        </w:rPr>
        <w:t xml:space="preserve"> </w:t>
      </w:r>
    </w:p>
    <w:p w14:paraId="5DD63A59" w14:textId="77777777" w:rsidR="009677EF" w:rsidRPr="009677EF" w:rsidRDefault="00F137E8" w:rsidP="00BF09F9">
      <w:pPr>
        <w:widowControl w:val="0"/>
        <w:numPr>
          <w:ilvl w:val="0"/>
          <w:numId w:val="14"/>
        </w:numPr>
        <w:suppressAutoHyphens w:val="0"/>
        <w:spacing w:after="120" w:line="240" w:lineRule="atLeast"/>
        <w:ind w:left="1077"/>
        <w:jc w:val="both"/>
        <w:rPr>
          <w:rFonts w:asciiTheme="minorHAnsi" w:hAnsiTheme="minorHAnsi" w:cstheme="minorHAnsi"/>
        </w:rPr>
      </w:pPr>
      <w:r w:rsidRPr="009677EF">
        <w:rPr>
          <w:rFonts w:asciiTheme="minorHAnsi" w:hAnsiTheme="minorHAnsi" w:cstheme="minorHAnsi"/>
        </w:rPr>
        <w:t xml:space="preserve">Termín předání a převzetí staveniště: nejpozději do </w:t>
      </w:r>
      <w:r w:rsidR="009677EF" w:rsidRPr="009677EF">
        <w:rPr>
          <w:rFonts w:asciiTheme="minorHAnsi" w:hAnsiTheme="minorHAnsi" w:cs="Arial"/>
        </w:rPr>
        <w:t xml:space="preserve">5 pracovních dnů od uzavření </w:t>
      </w:r>
      <w:r w:rsidR="009677EF">
        <w:rPr>
          <w:rFonts w:asciiTheme="minorHAnsi" w:hAnsiTheme="minorHAnsi" w:cs="Arial"/>
        </w:rPr>
        <w:t xml:space="preserve"> </w:t>
      </w:r>
    </w:p>
    <w:p w14:paraId="01F224D5" w14:textId="73C1F7E2" w:rsidR="00337688" w:rsidRPr="009677EF" w:rsidRDefault="009677EF" w:rsidP="009677EF">
      <w:pPr>
        <w:widowControl w:val="0"/>
        <w:suppressAutoHyphens w:val="0"/>
        <w:spacing w:after="120" w:line="240" w:lineRule="atLeast"/>
        <w:ind w:left="1077"/>
        <w:jc w:val="both"/>
        <w:rPr>
          <w:rFonts w:asciiTheme="minorHAnsi" w:hAnsiTheme="minorHAnsi" w:cstheme="minorHAnsi"/>
        </w:rPr>
      </w:pPr>
      <w:r>
        <w:rPr>
          <w:rFonts w:asciiTheme="minorHAnsi" w:hAnsiTheme="minorHAnsi" w:cs="Arial"/>
        </w:rPr>
        <w:t xml:space="preserve">                                                                    </w:t>
      </w:r>
      <w:r w:rsidRPr="009677EF">
        <w:rPr>
          <w:rFonts w:asciiTheme="minorHAnsi" w:hAnsiTheme="minorHAnsi" w:cs="Arial"/>
        </w:rPr>
        <w:t>smlouvy o dílo</w:t>
      </w:r>
    </w:p>
    <w:p w14:paraId="417B9E53" w14:textId="77477C14" w:rsidR="00F137E8" w:rsidRPr="00337688" w:rsidRDefault="00F137E8" w:rsidP="00457402">
      <w:pPr>
        <w:widowControl w:val="0"/>
        <w:numPr>
          <w:ilvl w:val="0"/>
          <w:numId w:val="14"/>
        </w:numPr>
        <w:suppressAutoHyphens w:val="0"/>
        <w:spacing w:after="120" w:line="240" w:lineRule="atLeast"/>
        <w:ind w:left="1077"/>
        <w:jc w:val="both"/>
        <w:rPr>
          <w:rFonts w:asciiTheme="minorHAnsi" w:hAnsiTheme="minorHAnsi" w:cstheme="minorHAnsi"/>
        </w:rPr>
      </w:pPr>
      <w:r w:rsidRPr="00337688">
        <w:rPr>
          <w:rFonts w:asciiTheme="minorHAnsi" w:hAnsiTheme="minorHAnsi" w:cstheme="minorHAnsi"/>
        </w:rPr>
        <w:t xml:space="preserve">Termín dokončení plnění díla: </w:t>
      </w:r>
      <w:r w:rsidRPr="00337688">
        <w:rPr>
          <w:rFonts w:asciiTheme="minorHAnsi" w:hAnsiTheme="minorHAnsi" w:cstheme="minorHAnsi"/>
        </w:rPr>
        <w:tab/>
      </w:r>
      <w:r w:rsidR="00117631" w:rsidRPr="00337688">
        <w:rPr>
          <w:rFonts w:asciiTheme="minorHAnsi" w:hAnsiTheme="minorHAnsi" w:cstheme="minorHAnsi"/>
        </w:rPr>
        <w:t>nejdéle do</w:t>
      </w:r>
      <w:r w:rsidR="00337688" w:rsidRPr="00337688">
        <w:rPr>
          <w:rFonts w:asciiTheme="minorHAnsi" w:hAnsiTheme="minorHAnsi" w:cstheme="minorHAnsi"/>
        </w:rPr>
        <w:t xml:space="preserve"> </w:t>
      </w:r>
      <w:r w:rsidR="009677EF">
        <w:rPr>
          <w:rFonts w:asciiTheme="minorHAnsi" w:hAnsiTheme="minorHAnsi" w:cstheme="minorHAnsi"/>
        </w:rPr>
        <w:t xml:space="preserve">6 týdnů od zahájení prací </w:t>
      </w:r>
    </w:p>
    <w:p w14:paraId="3E75B0AB" w14:textId="77777777" w:rsidR="00BD1151" w:rsidRPr="005A1970" w:rsidRDefault="00F137E8" w:rsidP="00457402">
      <w:pPr>
        <w:widowControl w:val="0"/>
        <w:numPr>
          <w:ilvl w:val="0"/>
          <w:numId w:val="14"/>
        </w:numPr>
        <w:suppressAutoHyphens w:val="0"/>
        <w:spacing w:after="120" w:line="240" w:lineRule="atLeast"/>
        <w:ind w:left="1077"/>
        <w:jc w:val="both"/>
        <w:rPr>
          <w:rFonts w:asciiTheme="minorHAnsi" w:hAnsiTheme="minorHAnsi" w:cstheme="minorHAnsi"/>
        </w:rPr>
      </w:pPr>
      <w:r w:rsidRPr="005A1970">
        <w:rPr>
          <w:rFonts w:asciiTheme="minorHAnsi" w:hAnsiTheme="minorHAnsi" w:cstheme="minorHAnsi"/>
        </w:rPr>
        <w:t>Termín p</w:t>
      </w:r>
      <w:r w:rsidR="00BD1151" w:rsidRPr="005A1970">
        <w:rPr>
          <w:rFonts w:asciiTheme="minorHAnsi" w:hAnsiTheme="minorHAnsi" w:cstheme="minorHAnsi"/>
        </w:rPr>
        <w:t>ředání a převzetí díla:</w:t>
      </w:r>
      <w:r w:rsidR="00BD1151" w:rsidRPr="005A1970">
        <w:rPr>
          <w:rFonts w:asciiTheme="minorHAnsi" w:hAnsiTheme="minorHAnsi" w:cstheme="minorHAnsi"/>
        </w:rPr>
        <w:tab/>
      </w:r>
      <w:r w:rsidR="008C17C7" w:rsidRPr="005A1970">
        <w:rPr>
          <w:rFonts w:asciiTheme="minorHAnsi" w:hAnsiTheme="minorHAnsi" w:cstheme="minorHAnsi"/>
        </w:rPr>
        <w:t>do týdne od dokončení plnění díla</w:t>
      </w:r>
      <w:r w:rsidR="007012F0" w:rsidRPr="005A1970">
        <w:rPr>
          <w:rFonts w:asciiTheme="minorHAnsi" w:hAnsiTheme="minorHAnsi" w:cstheme="minorHAnsi"/>
        </w:rPr>
        <w:t xml:space="preserve"> </w:t>
      </w:r>
    </w:p>
    <w:p w14:paraId="44076AC9" w14:textId="77777777" w:rsidR="00BD1151" w:rsidRPr="005A1970" w:rsidRDefault="00BD1151" w:rsidP="00457402">
      <w:pPr>
        <w:widowControl w:val="0"/>
        <w:numPr>
          <w:ilvl w:val="0"/>
          <w:numId w:val="14"/>
        </w:numPr>
        <w:suppressAutoHyphens w:val="0"/>
        <w:spacing w:after="120" w:line="240" w:lineRule="atLeast"/>
        <w:ind w:left="1077"/>
        <w:jc w:val="both"/>
        <w:rPr>
          <w:rFonts w:asciiTheme="minorHAnsi" w:hAnsiTheme="minorHAnsi" w:cstheme="minorHAnsi"/>
        </w:rPr>
      </w:pPr>
      <w:r w:rsidRPr="005A1970">
        <w:rPr>
          <w:rFonts w:asciiTheme="minorHAnsi" w:hAnsiTheme="minorHAnsi" w:cstheme="minorHAnsi"/>
        </w:rPr>
        <w:t>Termín vyklizení staveniště</w:t>
      </w:r>
      <w:r w:rsidRPr="005A1970">
        <w:rPr>
          <w:rFonts w:asciiTheme="minorHAnsi" w:hAnsiTheme="minorHAnsi" w:cstheme="minorHAnsi"/>
        </w:rPr>
        <w:tab/>
      </w:r>
      <w:r w:rsidR="00597A0B" w:rsidRPr="005A1970">
        <w:rPr>
          <w:rFonts w:asciiTheme="minorHAnsi" w:hAnsiTheme="minorHAnsi" w:cstheme="minorHAnsi"/>
        </w:rPr>
        <w:t>do 14 dnů</w:t>
      </w:r>
      <w:r w:rsidRPr="005A1970">
        <w:rPr>
          <w:rFonts w:asciiTheme="minorHAnsi" w:hAnsiTheme="minorHAnsi" w:cstheme="minorHAnsi"/>
        </w:rPr>
        <w:t xml:space="preserve"> od předání díla</w:t>
      </w:r>
    </w:p>
    <w:p w14:paraId="6B98729D" w14:textId="77777777" w:rsidR="00BD1151" w:rsidRPr="005A1970" w:rsidRDefault="00BD1151" w:rsidP="00BD1151">
      <w:pPr>
        <w:widowControl w:val="0"/>
        <w:spacing w:line="240" w:lineRule="atLeast"/>
        <w:jc w:val="both"/>
        <w:rPr>
          <w:rFonts w:asciiTheme="minorHAnsi" w:hAnsiTheme="minorHAnsi" w:cstheme="minorHAnsi"/>
        </w:rPr>
      </w:pPr>
    </w:p>
    <w:p w14:paraId="5271E9D2" w14:textId="77777777" w:rsidR="00BD1151" w:rsidRPr="005A1970" w:rsidRDefault="00BD1151" w:rsidP="00BD1151">
      <w:pPr>
        <w:widowControl w:val="0"/>
        <w:numPr>
          <w:ilvl w:val="0"/>
          <w:numId w:val="13"/>
        </w:numPr>
        <w:suppressAutoHyphens w:val="0"/>
        <w:spacing w:line="240" w:lineRule="atLeast"/>
        <w:jc w:val="both"/>
        <w:rPr>
          <w:rFonts w:asciiTheme="minorHAnsi" w:hAnsiTheme="minorHAnsi" w:cstheme="minorHAnsi"/>
        </w:rPr>
      </w:pPr>
      <w:r w:rsidRPr="005A1970">
        <w:rPr>
          <w:rFonts w:asciiTheme="minorHAnsi" w:hAnsiTheme="minorHAnsi" w:cstheme="minorHAnsi"/>
        </w:rPr>
        <w:t xml:space="preserve">Harmonogram realizace díla je součástí přílohy </w:t>
      </w:r>
      <w:r w:rsidR="00372B24" w:rsidRPr="005A1970">
        <w:rPr>
          <w:rFonts w:asciiTheme="minorHAnsi" w:hAnsiTheme="minorHAnsi" w:cstheme="minorHAnsi"/>
        </w:rPr>
        <w:t xml:space="preserve">č. 3 </w:t>
      </w:r>
      <w:r w:rsidRPr="005A1970">
        <w:rPr>
          <w:rFonts w:asciiTheme="minorHAnsi" w:hAnsiTheme="minorHAnsi" w:cstheme="minorHAnsi"/>
        </w:rPr>
        <w:t>k této smlouvě</w:t>
      </w:r>
      <w:r w:rsidR="00372B24" w:rsidRPr="005A1970">
        <w:rPr>
          <w:rFonts w:asciiTheme="minorHAnsi" w:hAnsiTheme="minorHAnsi" w:cstheme="minorHAnsi"/>
        </w:rPr>
        <w:t xml:space="preserve"> a je její nedílnou součástí</w:t>
      </w:r>
      <w:r w:rsidRPr="005A1970">
        <w:rPr>
          <w:rFonts w:asciiTheme="minorHAnsi" w:hAnsiTheme="minorHAnsi" w:cstheme="minorHAnsi"/>
        </w:rPr>
        <w:t>. Tímto není dotčena možnost dohody obou stran na jiném smluvním harmonogramu. Zhotovitel je povinen postupovat bezvýjimečně dle tohoto Harmonogramu – změnu Harmonogramu je možné provést pouze s předchozím souhlasem objednatele a TD</w:t>
      </w:r>
      <w:r w:rsidR="00920C2B" w:rsidRPr="005A1970">
        <w:rPr>
          <w:rFonts w:asciiTheme="minorHAnsi" w:hAnsiTheme="minorHAnsi" w:cstheme="minorHAnsi"/>
        </w:rPr>
        <w:t>S</w:t>
      </w:r>
      <w:r w:rsidRPr="005A1970">
        <w:rPr>
          <w:rFonts w:asciiTheme="minorHAnsi" w:hAnsiTheme="minorHAnsi" w:cstheme="minorHAnsi"/>
        </w:rPr>
        <w:t>, v opačném případě je zhotovitel povinen uhradit objednateli smluvní pokutu dle čl. VII. odst. 7 této smlouvy.</w:t>
      </w:r>
    </w:p>
    <w:p w14:paraId="7723EFA2" w14:textId="77777777" w:rsidR="00BD1151" w:rsidRPr="005A1970" w:rsidRDefault="00BD1151" w:rsidP="00BD1151">
      <w:pPr>
        <w:widowControl w:val="0"/>
        <w:spacing w:line="240" w:lineRule="atLeast"/>
        <w:jc w:val="both"/>
        <w:rPr>
          <w:rFonts w:asciiTheme="minorHAnsi" w:hAnsiTheme="minorHAnsi" w:cstheme="minorHAnsi"/>
        </w:rPr>
      </w:pPr>
    </w:p>
    <w:p w14:paraId="38AD0B98" w14:textId="77777777" w:rsidR="00BD1151" w:rsidRPr="005A1970" w:rsidRDefault="00BD1151" w:rsidP="00BD1151">
      <w:pPr>
        <w:widowControl w:val="0"/>
        <w:numPr>
          <w:ilvl w:val="0"/>
          <w:numId w:val="13"/>
        </w:numPr>
        <w:suppressAutoHyphens w:val="0"/>
        <w:spacing w:line="240" w:lineRule="atLeast"/>
        <w:jc w:val="both"/>
        <w:rPr>
          <w:rFonts w:asciiTheme="minorHAnsi" w:hAnsiTheme="minorHAnsi" w:cstheme="minorHAnsi"/>
        </w:rPr>
      </w:pPr>
      <w:r w:rsidRPr="005A1970">
        <w:rPr>
          <w:rFonts w:asciiTheme="minorHAnsi" w:hAnsiTheme="minorHAnsi" w:cstheme="minorHAnsi"/>
        </w:rPr>
        <w:t>Dodržení termínů je závislé od řádného a včasného spolupůsobení objednatele dohodnutého touto smlouvou. Po dobu prodlení objednatele s poskytováním spolupůsobení nebo po dobu trvání překážek neležících na straně zhotovitele není zhotovitel v prodlení se splněním povinnosti předat předmět plnění dle této smlouvy.</w:t>
      </w:r>
    </w:p>
    <w:p w14:paraId="61A295DE" w14:textId="77777777" w:rsidR="00BD1151" w:rsidRPr="005A1970" w:rsidRDefault="00BD1151" w:rsidP="00BD1151">
      <w:pPr>
        <w:pStyle w:val="Odstavecseseznamem"/>
        <w:spacing w:after="0"/>
        <w:rPr>
          <w:rFonts w:asciiTheme="minorHAnsi" w:hAnsiTheme="minorHAnsi" w:cstheme="minorHAnsi"/>
          <w:sz w:val="24"/>
          <w:szCs w:val="24"/>
        </w:rPr>
      </w:pPr>
    </w:p>
    <w:p w14:paraId="355C42B6" w14:textId="77777777" w:rsidR="00BD1151" w:rsidRPr="005A1970" w:rsidRDefault="00BD1151" w:rsidP="00BD1151">
      <w:pPr>
        <w:widowControl w:val="0"/>
        <w:numPr>
          <w:ilvl w:val="0"/>
          <w:numId w:val="13"/>
        </w:numPr>
        <w:suppressAutoHyphens w:val="0"/>
        <w:spacing w:line="240" w:lineRule="atLeast"/>
        <w:jc w:val="both"/>
        <w:rPr>
          <w:rFonts w:asciiTheme="minorHAnsi" w:hAnsiTheme="minorHAnsi" w:cstheme="minorHAnsi"/>
        </w:rPr>
      </w:pPr>
      <w:r w:rsidRPr="005A1970">
        <w:rPr>
          <w:rFonts w:asciiTheme="minorHAnsi" w:hAnsiTheme="minorHAnsi" w:cstheme="minorHAnsi"/>
        </w:rPr>
        <w:t xml:space="preserve">Místem plnění </w:t>
      </w:r>
      <w:r w:rsidR="007F70DA">
        <w:rPr>
          <w:rFonts w:asciiTheme="minorHAnsi" w:hAnsiTheme="minorHAnsi" w:cstheme="minorHAnsi"/>
        </w:rPr>
        <w:t>je adresa sídla objednatele</w:t>
      </w:r>
      <w:r w:rsidR="00A14BF9" w:rsidRPr="005A1970">
        <w:rPr>
          <w:rFonts w:asciiTheme="minorHAnsi" w:hAnsiTheme="minorHAnsi" w:cstheme="minorHAnsi"/>
        </w:rPr>
        <w:t>.</w:t>
      </w:r>
      <w:r w:rsidR="00627F92" w:rsidRPr="005A1970">
        <w:rPr>
          <w:rFonts w:asciiTheme="minorHAnsi" w:hAnsiTheme="minorHAnsi" w:cstheme="minorHAnsi"/>
        </w:rPr>
        <w:t xml:space="preserve"> Pro zpracování dokumentace je místem plnění sídlo dodavatele nebo v případě konzultací sídlo</w:t>
      </w:r>
      <w:r w:rsidR="007F70DA">
        <w:rPr>
          <w:rFonts w:asciiTheme="minorHAnsi" w:hAnsiTheme="minorHAnsi" w:cstheme="minorHAnsi"/>
        </w:rPr>
        <w:t xml:space="preserve"> či</w:t>
      </w:r>
      <w:r w:rsidR="00627F92" w:rsidRPr="005A1970">
        <w:rPr>
          <w:rFonts w:asciiTheme="minorHAnsi" w:hAnsiTheme="minorHAnsi" w:cstheme="minorHAnsi"/>
        </w:rPr>
        <w:t xml:space="preserve"> pracoviště </w:t>
      </w:r>
      <w:r w:rsidR="007F70DA">
        <w:rPr>
          <w:rFonts w:asciiTheme="minorHAnsi" w:hAnsiTheme="minorHAnsi" w:cstheme="minorHAnsi"/>
        </w:rPr>
        <w:t>objednatele.</w:t>
      </w:r>
    </w:p>
    <w:p w14:paraId="2F780A86" w14:textId="77777777" w:rsidR="00BD1151" w:rsidRDefault="00BD1151" w:rsidP="00BD1151">
      <w:pPr>
        <w:widowControl w:val="0"/>
        <w:suppressAutoHyphens w:val="0"/>
        <w:spacing w:line="240" w:lineRule="atLeast"/>
        <w:jc w:val="both"/>
        <w:rPr>
          <w:rFonts w:asciiTheme="minorHAnsi" w:hAnsiTheme="minorHAnsi" w:cstheme="minorHAnsi"/>
        </w:rPr>
      </w:pPr>
    </w:p>
    <w:p w14:paraId="2B387852" w14:textId="77777777" w:rsidR="00D37DB2" w:rsidRDefault="00D37DB2" w:rsidP="00BD1151">
      <w:pPr>
        <w:widowControl w:val="0"/>
        <w:suppressAutoHyphens w:val="0"/>
        <w:spacing w:line="240" w:lineRule="atLeast"/>
        <w:jc w:val="both"/>
        <w:rPr>
          <w:rFonts w:asciiTheme="minorHAnsi" w:hAnsiTheme="minorHAnsi" w:cstheme="minorHAnsi"/>
        </w:rPr>
      </w:pPr>
    </w:p>
    <w:p w14:paraId="306C99C3" w14:textId="77777777" w:rsidR="00D37DB2" w:rsidRPr="005A1970" w:rsidRDefault="00D37DB2" w:rsidP="00BD1151">
      <w:pPr>
        <w:widowControl w:val="0"/>
        <w:suppressAutoHyphens w:val="0"/>
        <w:spacing w:line="240" w:lineRule="atLeast"/>
        <w:jc w:val="both"/>
        <w:rPr>
          <w:rFonts w:asciiTheme="minorHAnsi" w:hAnsiTheme="minorHAnsi" w:cstheme="minorHAnsi"/>
        </w:rPr>
      </w:pPr>
    </w:p>
    <w:p w14:paraId="51539B9D" w14:textId="77777777" w:rsidR="00BD1151" w:rsidRPr="005A1970" w:rsidRDefault="00BD1151" w:rsidP="00BD1151">
      <w:pPr>
        <w:tabs>
          <w:tab w:val="right" w:pos="7560"/>
        </w:tabs>
        <w:jc w:val="both"/>
        <w:rPr>
          <w:rFonts w:asciiTheme="minorHAnsi" w:hAnsiTheme="minorHAnsi" w:cstheme="minorHAnsi"/>
        </w:rPr>
      </w:pPr>
    </w:p>
    <w:p w14:paraId="0F85C4B5"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V.</w:t>
      </w:r>
    </w:p>
    <w:p w14:paraId="19D81219"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Pojištění, platební a obchodní podmínky</w:t>
      </w:r>
    </w:p>
    <w:p w14:paraId="113B015B" w14:textId="77777777" w:rsidR="00BD1151" w:rsidRPr="005A1970" w:rsidRDefault="00BD1151" w:rsidP="00BD1151">
      <w:pPr>
        <w:tabs>
          <w:tab w:val="right" w:pos="7560"/>
        </w:tabs>
        <w:jc w:val="both"/>
        <w:rPr>
          <w:rFonts w:asciiTheme="minorHAnsi" w:hAnsiTheme="minorHAnsi" w:cstheme="minorHAnsi"/>
        </w:rPr>
      </w:pPr>
    </w:p>
    <w:p w14:paraId="1FAFC359" w14:textId="77777777" w:rsidR="00BD1151" w:rsidRPr="005A1970" w:rsidRDefault="00BD1151" w:rsidP="00BD1151">
      <w:pPr>
        <w:spacing w:after="120"/>
        <w:ind w:left="397"/>
        <w:jc w:val="both"/>
        <w:rPr>
          <w:rFonts w:asciiTheme="minorHAnsi" w:hAnsiTheme="minorHAnsi" w:cstheme="minorHAnsi"/>
          <w:b/>
        </w:rPr>
      </w:pPr>
      <w:r w:rsidRPr="005A1970">
        <w:rPr>
          <w:rFonts w:asciiTheme="minorHAnsi" w:hAnsiTheme="minorHAnsi" w:cstheme="minorHAnsi"/>
          <w:b/>
        </w:rPr>
        <w:t>Pojištění</w:t>
      </w:r>
    </w:p>
    <w:p w14:paraId="34E5E528" w14:textId="77777777" w:rsidR="00BD1151" w:rsidRPr="00537EE9" w:rsidRDefault="00BD1151" w:rsidP="00BD1151">
      <w:pPr>
        <w:numPr>
          <w:ilvl w:val="0"/>
          <w:numId w:val="16"/>
        </w:numPr>
        <w:spacing w:after="120"/>
        <w:jc w:val="both"/>
        <w:rPr>
          <w:rFonts w:asciiTheme="minorHAnsi" w:hAnsiTheme="minorHAnsi" w:cstheme="minorHAnsi"/>
        </w:rPr>
      </w:pPr>
      <w:r w:rsidRPr="00537EE9">
        <w:rPr>
          <w:rFonts w:asciiTheme="minorHAnsi" w:hAnsiTheme="minorHAnsi" w:cstheme="minorHAnsi"/>
        </w:rPr>
        <w:t xml:space="preserve">Zhotovitel prohlašuje, že má uzavřenou pojistnou smlouvu č. </w:t>
      </w:r>
      <w:r w:rsidR="000052E8" w:rsidRPr="00537EE9">
        <w:rPr>
          <w:rFonts w:asciiTheme="minorHAnsi" w:hAnsiTheme="minorHAnsi" w:cstheme="minorHAnsi"/>
        </w:rPr>
        <w:t>………………</w:t>
      </w:r>
      <w:r w:rsidR="00CE48C3" w:rsidRPr="00537EE9">
        <w:rPr>
          <w:rFonts w:asciiTheme="minorHAnsi" w:hAnsiTheme="minorHAnsi" w:cstheme="minorHAnsi"/>
        </w:rPr>
        <w:t xml:space="preserve"> u </w:t>
      </w:r>
      <w:r w:rsidR="000052E8" w:rsidRPr="00537EE9">
        <w:rPr>
          <w:rFonts w:asciiTheme="minorHAnsi" w:hAnsiTheme="minorHAnsi" w:cstheme="minorHAnsi"/>
        </w:rPr>
        <w:t>………………..</w:t>
      </w:r>
      <w:r w:rsidR="00CE48C3" w:rsidRPr="00537EE9">
        <w:rPr>
          <w:rFonts w:asciiTheme="minorHAnsi" w:hAnsiTheme="minorHAnsi" w:cstheme="minorHAnsi"/>
        </w:rPr>
        <w:t>.</w:t>
      </w:r>
      <w:r w:rsidRPr="00537EE9">
        <w:rPr>
          <w:rFonts w:asciiTheme="minorHAnsi" w:hAnsiTheme="minorHAnsi" w:cstheme="minorHAnsi"/>
        </w:rPr>
        <w:t xml:space="preserve"> pro případ pojištění odpovědnosti za škodu způsobenou zhotovitelem třetí osobě ve výši minimálně </w:t>
      </w:r>
      <w:r w:rsidR="00537EE9" w:rsidRPr="00537EE9">
        <w:rPr>
          <w:rFonts w:asciiTheme="minorHAnsi" w:hAnsiTheme="minorHAnsi" w:cstheme="minorHAnsi"/>
          <w:b/>
        </w:rPr>
        <w:t>2</w:t>
      </w:r>
      <w:r w:rsidRPr="00537EE9">
        <w:rPr>
          <w:rFonts w:asciiTheme="minorHAnsi" w:hAnsiTheme="minorHAnsi" w:cstheme="minorHAnsi"/>
        </w:rPr>
        <w:t xml:space="preserve"> mil. Kč </w:t>
      </w:r>
      <w:r w:rsidR="00F137E8" w:rsidRPr="00537EE9">
        <w:rPr>
          <w:rFonts w:asciiTheme="minorHAnsi" w:hAnsiTheme="minorHAnsi" w:cstheme="minorHAnsi"/>
        </w:rPr>
        <w:t xml:space="preserve">a pro případ stavebně montážních prací ve výši min. </w:t>
      </w:r>
      <w:r w:rsidR="00537EE9" w:rsidRPr="00537EE9">
        <w:rPr>
          <w:rFonts w:asciiTheme="minorHAnsi" w:hAnsiTheme="minorHAnsi" w:cstheme="minorHAnsi"/>
          <w:b/>
        </w:rPr>
        <w:t>2</w:t>
      </w:r>
      <w:r w:rsidR="00F137E8" w:rsidRPr="00537EE9">
        <w:rPr>
          <w:rFonts w:asciiTheme="minorHAnsi" w:hAnsiTheme="minorHAnsi" w:cstheme="minorHAnsi"/>
        </w:rPr>
        <w:t xml:space="preserve"> mil. Kč </w:t>
      </w:r>
      <w:r w:rsidRPr="00537EE9">
        <w:rPr>
          <w:rFonts w:asciiTheme="minorHAnsi" w:hAnsiTheme="minorHAnsi" w:cstheme="minorHAnsi"/>
        </w:rPr>
        <w:t>a v takto sjednan</w:t>
      </w:r>
      <w:r w:rsidR="00F137E8" w:rsidRPr="00537EE9">
        <w:rPr>
          <w:rFonts w:asciiTheme="minorHAnsi" w:hAnsiTheme="minorHAnsi" w:cstheme="minorHAnsi"/>
        </w:rPr>
        <w:t>ých</w:t>
      </w:r>
      <w:r w:rsidRPr="00537EE9">
        <w:rPr>
          <w:rFonts w:asciiTheme="minorHAnsi" w:hAnsiTheme="minorHAnsi" w:cstheme="minorHAnsi"/>
        </w:rPr>
        <w:t xml:space="preserve"> výš</w:t>
      </w:r>
      <w:r w:rsidR="00F137E8" w:rsidRPr="00537EE9">
        <w:rPr>
          <w:rFonts w:asciiTheme="minorHAnsi" w:hAnsiTheme="minorHAnsi" w:cstheme="minorHAnsi"/>
        </w:rPr>
        <w:t>ích</w:t>
      </w:r>
      <w:r w:rsidRPr="00537EE9">
        <w:rPr>
          <w:rFonts w:asciiTheme="minorHAnsi" w:hAnsiTheme="minorHAnsi" w:cstheme="minorHAnsi"/>
        </w:rPr>
        <w:t xml:space="preserve"> se zhotovitel zavazuje udržovat platnost tohoto pojištění po celou dobu plnění díla. </w:t>
      </w:r>
      <w:r w:rsidR="00B37FC4" w:rsidRPr="00537EE9">
        <w:rPr>
          <w:rFonts w:asciiTheme="minorHAnsi" w:hAnsiTheme="minorHAnsi" w:cstheme="minorHAnsi"/>
        </w:rPr>
        <w:t>Úředně o</w:t>
      </w:r>
      <w:r w:rsidRPr="00537EE9">
        <w:rPr>
          <w:rFonts w:asciiTheme="minorHAnsi" w:hAnsiTheme="minorHAnsi" w:cstheme="minorHAnsi"/>
        </w:rPr>
        <w:t xml:space="preserve">věřená kopie </w:t>
      </w:r>
      <w:r w:rsidR="00520BD2" w:rsidRPr="00537EE9">
        <w:rPr>
          <w:rFonts w:asciiTheme="minorHAnsi" w:hAnsiTheme="minorHAnsi" w:cstheme="minorHAnsi"/>
        </w:rPr>
        <w:t>(</w:t>
      </w:r>
      <w:r w:rsidR="00520BD2" w:rsidRPr="00537EE9">
        <w:rPr>
          <w:rFonts w:asciiTheme="minorHAnsi" w:hAnsiTheme="minorHAnsi" w:cstheme="minorHAnsi"/>
          <w:i/>
        </w:rPr>
        <w:t>bude doplněna při podpisu smlouvy s vybraným uchazečem</w:t>
      </w:r>
      <w:r w:rsidR="00520BD2" w:rsidRPr="00537EE9">
        <w:rPr>
          <w:rFonts w:asciiTheme="minorHAnsi" w:hAnsiTheme="minorHAnsi" w:cstheme="minorHAnsi"/>
        </w:rPr>
        <w:t xml:space="preserve">) </w:t>
      </w:r>
      <w:r w:rsidRPr="00537EE9">
        <w:rPr>
          <w:rFonts w:asciiTheme="minorHAnsi" w:hAnsiTheme="minorHAnsi" w:cstheme="minorHAnsi"/>
        </w:rPr>
        <w:t>požadované pojistné smlouvy tvoří nedílnou součást této smlouvy.</w:t>
      </w:r>
    </w:p>
    <w:p w14:paraId="7294EF5E" w14:textId="77777777" w:rsidR="00BD1151" w:rsidRPr="00537EE9" w:rsidRDefault="00BD1151" w:rsidP="00BD1151">
      <w:pPr>
        <w:numPr>
          <w:ilvl w:val="0"/>
          <w:numId w:val="16"/>
        </w:numPr>
        <w:jc w:val="both"/>
        <w:rPr>
          <w:rFonts w:asciiTheme="minorHAnsi" w:hAnsiTheme="minorHAnsi" w:cstheme="minorHAnsi"/>
        </w:rPr>
      </w:pPr>
      <w:r w:rsidRPr="00537EE9">
        <w:rPr>
          <w:rFonts w:asciiTheme="minorHAnsi" w:hAnsiTheme="minorHAnsi" w:cstheme="minorHAnsi"/>
        </w:rPr>
        <w:t xml:space="preserve">Objednatel požaduje po zhotoviteli uzavřené stavebně montážní pojištění na dílo v souladu s podmínkami stanovenými v části </w:t>
      </w:r>
      <w:r w:rsidR="003D76CA" w:rsidRPr="00537EE9">
        <w:rPr>
          <w:rFonts w:asciiTheme="minorHAnsi" w:hAnsiTheme="minorHAnsi" w:cstheme="minorHAnsi"/>
        </w:rPr>
        <w:t>X</w:t>
      </w:r>
      <w:r w:rsidRPr="00537EE9">
        <w:rPr>
          <w:rFonts w:asciiTheme="minorHAnsi" w:hAnsiTheme="minorHAnsi" w:cstheme="minorHAnsi"/>
        </w:rPr>
        <w:t xml:space="preserve">., článku </w:t>
      </w:r>
      <w:r w:rsidR="003D76CA" w:rsidRPr="00537EE9">
        <w:rPr>
          <w:rFonts w:asciiTheme="minorHAnsi" w:hAnsiTheme="minorHAnsi" w:cstheme="minorHAnsi"/>
        </w:rPr>
        <w:t>4</w:t>
      </w:r>
      <w:r w:rsidRPr="00537EE9">
        <w:rPr>
          <w:rFonts w:asciiTheme="minorHAnsi" w:hAnsiTheme="minorHAnsi" w:cstheme="minorHAnsi"/>
        </w:rPr>
        <w:t xml:space="preserve"> Všeobecných </w:t>
      </w:r>
      <w:r w:rsidR="003D76CA" w:rsidRPr="00537EE9">
        <w:rPr>
          <w:rFonts w:asciiTheme="minorHAnsi" w:hAnsiTheme="minorHAnsi" w:cstheme="minorHAnsi"/>
        </w:rPr>
        <w:t>obchodních podmínek pro zhotovení stavby</w:t>
      </w:r>
      <w:r w:rsidRPr="00537EE9">
        <w:rPr>
          <w:rFonts w:asciiTheme="minorHAnsi" w:hAnsiTheme="minorHAnsi" w:cstheme="minorHAnsi"/>
        </w:rPr>
        <w:t xml:space="preserve"> Města Nový Bor.</w:t>
      </w:r>
    </w:p>
    <w:p w14:paraId="56AFE00F" w14:textId="77777777" w:rsidR="0073043B" w:rsidRPr="005A1970" w:rsidRDefault="0073043B" w:rsidP="00BD1151">
      <w:pPr>
        <w:spacing w:after="120"/>
        <w:ind w:left="397"/>
        <w:jc w:val="both"/>
        <w:rPr>
          <w:rFonts w:asciiTheme="minorHAnsi" w:hAnsiTheme="minorHAnsi" w:cstheme="minorHAnsi"/>
          <w:b/>
        </w:rPr>
      </w:pPr>
    </w:p>
    <w:p w14:paraId="3433837B" w14:textId="77777777" w:rsidR="00BD1151" w:rsidRPr="005A1970" w:rsidRDefault="00BD1151" w:rsidP="00BD1151">
      <w:pPr>
        <w:spacing w:after="120"/>
        <w:ind w:left="397"/>
        <w:jc w:val="both"/>
        <w:rPr>
          <w:rFonts w:asciiTheme="minorHAnsi" w:hAnsiTheme="minorHAnsi" w:cstheme="minorHAnsi"/>
          <w:b/>
        </w:rPr>
      </w:pPr>
      <w:r w:rsidRPr="005A1970">
        <w:rPr>
          <w:rFonts w:asciiTheme="minorHAnsi" w:hAnsiTheme="minorHAnsi" w:cstheme="minorHAnsi"/>
          <w:b/>
        </w:rPr>
        <w:t>Platební a obchodní podmínky</w:t>
      </w:r>
    </w:p>
    <w:p w14:paraId="3747CBF8" w14:textId="77777777" w:rsidR="00BD1151" w:rsidRPr="005A1970" w:rsidRDefault="00BD1151" w:rsidP="00BD1151">
      <w:pPr>
        <w:numPr>
          <w:ilvl w:val="0"/>
          <w:numId w:val="16"/>
        </w:numPr>
        <w:spacing w:after="120"/>
        <w:jc w:val="both"/>
        <w:rPr>
          <w:rFonts w:asciiTheme="minorHAnsi" w:hAnsiTheme="minorHAnsi" w:cstheme="minorHAnsi"/>
          <w:bCs/>
        </w:rPr>
      </w:pPr>
      <w:r w:rsidRPr="005A1970">
        <w:rPr>
          <w:rFonts w:asciiTheme="minorHAnsi" w:hAnsiTheme="minorHAnsi" w:cstheme="minorHAnsi"/>
          <w:bCs/>
        </w:rPr>
        <w:t>Objednatel neposkytne zhotoviteli zálohy.</w:t>
      </w:r>
    </w:p>
    <w:p w14:paraId="5868AB1B" w14:textId="77777777" w:rsidR="00F07321" w:rsidRPr="005A1970" w:rsidRDefault="00BD1151" w:rsidP="00BD1151">
      <w:pPr>
        <w:numPr>
          <w:ilvl w:val="0"/>
          <w:numId w:val="16"/>
        </w:numPr>
        <w:spacing w:after="120"/>
        <w:jc w:val="both"/>
        <w:rPr>
          <w:rFonts w:asciiTheme="minorHAnsi" w:hAnsiTheme="minorHAnsi" w:cstheme="minorHAnsi"/>
          <w:bCs/>
        </w:rPr>
      </w:pPr>
      <w:r w:rsidRPr="005A1970">
        <w:rPr>
          <w:rFonts w:asciiTheme="minorHAnsi" w:hAnsiTheme="minorHAnsi" w:cstheme="minorHAnsi"/>
        </w:rPr>
        <w:t xml:space="preserve">Smluvní strany se dohodly na tom, že řádně vystavený daňový doklad je splatný ve lhůtě </w:t>
      </w:r>
      <w:r w:rsidRPr="005A1970">
        <w:rPr>
          <w:rFonts w:asciiTheme="minorHAnsi" w:hAnsiTheme="minorHAnsi" w:cstheme="minorHAnsi"/>
          <w:b/>
        </w:rPr>
        <w:t>30 dnů</w:t>
      </w:r>
      <w:r w:rsidRPr="005A1970">
        <w:rPr>
          <w:rFonts w:asciiTheme="minorHAnsi" w:hAnsiTheme="minorHAnsi" w:cstheme="minorHAnsi"/>
        </w:rPr>
        <w:t xml:space="preserve"> ode dne </w:t>
      </w:r>
      <w:r w:rsidR="006F21F0">
        <w:rPr>
          <w:rFonts w:asciiTheme="minorHAnsi" w:hAnsiTheme="minorHAnsi" w:cstheme="minorHAnsi"/>
        </w:rPr>
        <w:t>doručení</w:t>
      </w:r>
      <w:r w:rsidRPr="005A1970">
        <w:rPr>
          <w:rFonts w:asciiTheme="minorHAnsi" w:hAnsiTheme="minorHAnsi" w:cstheme="minorHAnsi"/>
        </w:rPr>
        <w:t xml:space="preserve"> faktury zhotovitelem objednateli. </w:t>
      </w:r>
    </w:p>
    <w:p w14:paraId="4279059F" w14:textId="77777777" w:rsidR="00BD1151" w:rsidRPr="005A1970" w:rsidRDefault="00BD1151" w:rsidP="00BD1151">
      <w:pPr>
        <w:numPr>
          <w:ilvl w:val="0"/>
          <w:numId w:val="16"/>
        </w:numPr>
        <w:spacing w:after="120"/>
        <w:jc w:val="both"/>
        <w:rPr>
          <w:rFonts w:asciiTheme="minorHAnsi" w:hAnsiTheme="minorHAnsi" w:cstheme="minorHAnsi"/>
          <w:bCs/>
        </w:rPr>
      </w:pPr>
      <w:r w:rsidRPr="005A1970">
        <w:rPr>
          <w:rFonts w:asciiTheme="minorHAnsi" w:hAnsiTheme="minorHAnsi" w:cstheme="minorHAnsi"/>
        </w:rPr>
        <w:t xml:space="preserve">Cena díla bude hrazena průběžně na základě daňových dokladů (dále jen faktur) vystavených zhotovitelem 1x měsíčně, přičemž datem zdanitelného plnění je poslední den příslušného měsíce. Faktury zhotovitele musí splňovat náležitosti faktury dle Všeobecných </w:t>
      </w:r>
      <w:r w:rsidR="00C613BB" w:rsidRPr="005A1970">
        <w:rPr>
          <w:rFonts w:asciiTheme="minorHAnsi" w:hAnsiTheme="minorHAnsi" w:cstheme="minorHAnsi"/>
        </w:rPr>
        <w:t>obchodních podmínek pro zhotovení stavby</w:t>
      </w:r>
      <w:r w:rsidRPr="005A1970">
        <w:rPr>
          <w:rFonts w:asciiTheme="minorHAnsi" w:hAnsiTheme="minorHAnsi" w:cstheme="minorHAnsi"/>
        </w:rPr>
        <w:t xml:space="preserve"> Města Nový Bor uvedených v části V</w:t>
      </w:r>
      <w:r w:rsidR="00C613BB" w:rsidRPr="005A1970">
        <w:rPr>
          <w:rFonts w:asciiTheme="minorHAnsi" w:hAnsiTheme="minorHAnsi" w:cstheme="minorHAnsi"/>
        </w:rPr>
        <w:t>III</w:t>
      </w:r>
      <w:r w:rsidRPr="005A1970">
        <w:rPr>
          <w:rFonts w:asciiTheme="minorHAnsi" w:hAnsiTheme="minorHAnsi" w:cstheme="minorHAnsi"/>
        </w:rPr>
        <w:t>., článku 6.</w:t>
      </w:r>
    </w:p>
    <w:p w14:paraId="37D9844C" w14:textId="77777777" w:rsidR="00BD1151" w:rsidRPr="005A1970" w:rsidRDefault="00BD1151" w:rsidP="00BD1151">
      <w:pPr>
        <w:numPr>
          <w:ilvl w:val="0"/>
          <w:numId w:val="16"/>
        </w:numPr>
        <w:spacing w:after="120"/>
        <w:jc w:val="both"/>
        <w:rPr>
          <w:rFonts w:asciiTheme="minorHAnsi" w:hAnsiTheme="minorHAnsi" w:cstheme="minorHAnsi"/>
          <w:bCs/>
        </w:rPr>
      </w:pPr>
      <w:r w:rsidRPr="005A1970">
        <w:rPr>
          <w:rFonts w:asciiTheme="minorHAnsi" w:hAnsiTheme="minorHAnsi" w:cstheme="minorHAnsi"/>
        </w:rPr>
        <w:t xml:space="preserve">Platební podmínky jsou blíže specifikovány ve </w:t>
      </w:r>
      <w:r w:rsidR="003C6122" w:rsidRPr="005A1970">
        <w:rPr>
          <w:rFonts w:asciiTheme="minorHAnsi" w:hAnsiTheme="minorHAnsi" w:cstheme="minorHAnsi"/>
        </w:rPr>
        <w:t>VOP.</w:t>
      </w:r>
    </w:p>
    <w:p w14:paraId="2EB521CA" w14:textId="77777777" w:rsidR="00BD1151" w:rsidRPr="00220598" w:rsidRDefault="00BD1151" w:rsidP="00BD1151">
      <w:pPr>
        <w:numPr>
          <w:ilvl w:val="0"/>
          <w:numId w:val="16"/>
        </w:numPr>
        <w:spacing w:after="120"/>
        <w:jc w:val="both"/>
        <w:rPr>
          <w:rFonts w:asciiTheme="minorHAnsi" w:hAnsiTheme="minorHAnsi" w:cstheme="minorHAnsi"/>
          <w:bCs/>
        </w:rPr>
      </w:pPr>
      <w:r w:rsidRPr="005A1970">
        <w:rPr>
          <w:rFonts w:asciiTheme="minorHAnsi" w:hAnsiTheme="minorHAnsi" w:cstheme="minorHAnsi"/>
        </w:rPr>
        <w:t>Zhotovitel si je vědom, že ve smyslu ustanovení § 2 písm. e) zákona č. 320/2001 Sb., o finanční kontrole ve veřejné správě a o změně některých zákonů (zákon o finanční kontrole), ve znění pozdějších předpisů, je povinen spolupůsobit při výkonu finanční kontroly.</w:t>
      </w:r>
    </w:p>
    <w:p w14:paraId="75DE157A" w14:textId="77777777" w:rsidR="00220598" w:rsidRPr="006D3612" w:rsidRDefault="00220598" w:rsidP="006C750D">
      <w:pPr>
        <w:numPr>
          <w:ilvl w:val="0"/>
          <w:numId w:val="36"/>
        </w:numPr>
        <w:tabs>
          <w:tab w:val="clear" w:pos="720"/>
          <w:tab w:val="left" w:pos="3600"/>
        </w:tabs>
        <w:suppressAutoHyphens w:val="0"/>
        <w:ind w:left="426" w:hanging="426"/>
        <w:jc w:val="both"/>
        <w:rPr>
          <w:rFonts w:asciiTheme="minorHAnsi" w:hAnsiTheme="minorHAnsi" w:cstheme="minorHAnsi"/>
          <w:color w:val="000000"/>
        </w:rPr>
      </w:pPr>
      <w:r w:rsidRPr="000453D8">
        <w:rPr>
          <w:rFonts w:asciiTheme="minorHAnsi" w:hAnsiTheme="minorHAnsi" w:cstheme="minorHAnsi"/>
          <w:color w:val="000000"/>
        </w:rPr>
        <w:t xml:space="preserve">Vystavená faktura musí splňovat náležitosti daňového dokladu dle § 29 zákona o DPH, a ust. § </w:t>
      </w:r>
      <w:r w:rsidRPr="006D3612">
        <w:rPr>
          <w:rFonts w:asciiTheme="minorHAnsi" w:hAnsiTheme="minorHAnsi" w:cstheme="minorHAnsi"/>
          <w:color w:val="000000"/>
        </w:rPr>
        <w:t xml:space="preserve">435 občanského zákoníku a náležitosti stanovené touto smlouvou vč. dohodnutých příloh a nedílných součástí. Každý originální účetní doklad musí obsahovat číslo projektu: </w:t>
      </w:r>
      <w:r w:rsidR="006C750D" w:rsidRPr="006C750D">
        <w:rPr>
          <w:rFonts w:asciiTheme="minorHAnsi" w:hAnsiTheme="minorHAnsi" w:cstheme="minorHAnsi"/>
          <w:color w:val="000000"/>
        </w:rPr>
        <w:t>CZ.06.4.59/0.0/0.0/16_075/0006402</w:t>
      </w:r>
      <w:r w:rsidRPr="006D3612">
        <w:rPr>
          <w:rFonts w:asciiTheme="minorHAnsi" w:hAnsiTheme="minorHAnsi" w:cstheme="minorHAnsi"/>
          <w:color w:val="000000"/>
        </w:rPr>
        <w:t>. Faktura musí kromě zákonem stanovených náležitostí pro daňový doklad obsahovat také:</w:t>
      </w:r>
    </w:p>
    <w:p w14:paraId="63EAD404" w14:textId="77777777" w:rsidR="00220598" w:rsidRPr="006D3612"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6D3612">
        <w:rPr>
          <w:rFonts w:asciiTheme="minorHAnsi" w:hAnsiTheme="minorHAnsi" w:cstheme="minorHAnsi"/>
          <w:color w:val="000000"/>
          <w:sz w:val="24"/>
          <w:szCs w:val="24"/>
        </w:rPr>
        <w:t>číslo a datum vystavení faktury,</w:t>
      </w:r>
    </w:p>
    <w:p w14:paraId="42D49078" w14:textId="77777777" w:rsidR="00220598" w:rsidRPr="006D3612"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6D3612">
        <w:rPr>
          <w:rFonts w:asciiTheme="minorHAnsi" w:hAnsiTheme="minorHAnsi" w:cstheme="minorHAnsi"/>
          <w:color w:val="000000"/>
          <w:sz w:val="24"/>
          <w:szCs w:val="24"/>
        </w:rPr>
        <w:t>číslo smlouvy a datum jejího uzavření, číslo veřejné zakázky,</w:t>
      </w:r>
    </w:p>
    <w:p w14:paraId="6FB71E76" w14:textId="77777777" w:rsidR="00220598" w:rsidRPr="006D3612" w:rsidRDefault="00220598" w:rsidP="006C750D">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6D3612">
        <w:rPr>
          <w:rFonts w:asciiTheme="minorHAnsi" w:hAnsiTheme="minorHAnsi" w:cstheme="minorHAnsi"/>
          <w:color w:val="000000"/>
          <w:sz w:val="24"/>
          <w:szCs w:val="24"/>
        </w:rPr>
        <w:t xml:space="preserve">registrační číslo projektu: </w:t>
      </w:r>
      <w:r w:rsidR="006C750D" w:rsidRPr="006C750D">
        <w:rPr>
          <w:rFonts w:asciiTheme="minorHAnsi" w:hAnsiTheme="minorHAnsi" w:cstheme="minorHAnsi"/>
          <w:color w:val="000000"/>
          <w:sz w:val="24"/>
          <w:szCs w:val="24"/>
        </w:rPr>
        <w:t>CZ.06.4.59/0.0/0.0/16_075/0006402</w:t>
      </w:r>
      <w:r w:rsidRPr="006D3612">
        <w:rPr>
          <w:rFonts w:asciiTheme="minorHAnsi" w:hAnsiTheme="minorHAnsi" w:cstheme="minorHAnsi"/>
          <w:color w:val="000000"/>
          <w:sz w:val="24"/>
          <w:szCs w:val="24"/>
        </w:rPr>
        <w:t>,</w:t>
      </w:r>
    </w:p>
    <w:p w14:paraId="5F189106" w14:textId="77777777" w:rsidR="00220598" w:rsidRPr="006D3612"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6D3612">
        <w:rPr>
          <w:rFonts w:asciiTheme="minorHAnsi" w:hAnsiTheme="minorHAnsi" w:cstheme="minorHAnsi"/>
          <w:color w:val="000000"/>
          <w:sz w:val="24"/>
          <w:szCs w:val="24"/>
        </w:rPr>
        <w:t>předmět plnění a jeho přesnou specifikaci ve slovním vyjádření (nestačí pouze odkaz na číslo uzavřené smlouvy),</w:t>
      </w:r>
    </w:p>
    <w:p w14:paraId="4C806C45" w14:textId="77777777" w:rsidR="00220598" w:rsidRPr="000453D8"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6D3612">
        <w:rPr>
          <w:rFonts w:asciiTheme="minorHAnsi" w:hAnsiTheme="minorHAnsi" w:cstheme="minorHAnsi"/>
          <w:color w:val="000000"/>
          <w:sz w:val="24"/>
          <w:szCs w:val="24"/>
        </w:rPr>
        <w:lastRenderedPageBreak/>
        <w:t>označení banky a číslo účtu, na který musí být zaplaceno (pokud je číslo účtu odlišné od čísla uvedeného v této smlouvě je prodávající</w:t>
      </w:r>
      <w:r w:rsidRPr="000453D8">
        <w:rPr>
          <w:rFonts w:asciiTheme="minorHAnsi" w:hAnsiTheme="minorHAnsi" w:cstheme="minorHAnsi"/>
          <w:color w:val="000000"/>
          <w:sz w:val="24"/>
          <w:szCs w:val="24"/>
        </w:rPr>
        <w:t xml:space="preserve"> povinen o této skutečnosti informovat objednatele),</w:t>
      </w:r>
    </w:p>
    <w:p w14:paraId="75C66BC7" w14:textId="77777777" w:rsidR="00220598" w:rsidRPr="000453D8"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0453D8">
        <w:rPr>
          <w:rFonts w:asciiTheme="minorHAnsi" w:hAnsiTheme="minorHAnsi" w:cstheme="minorHAnsi"/>
          <w:color w:val="000000"/>
          <w:sz w:val="24"/>
          <w:szCs w:val="24"/>
        </w:rPr>
        <w:t>lhůtu splatnosti faktury,</w:t>
      </w:r>
    </w:p>
    <w:p w14:paraId="5821B3E4" w14:textId="77777777" w:rsidR="00220598" w:rsidRPr="000453D8"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0453D8">
        <w:rPr>
          <w:rFonts w:asciiTheme="minorHAnsi" w:hAnsiTheme="minorHAnsi" w:cstheme="minorHAnsi"/>
          <w:color w:val="000000"/>
          <w:sz w:val="24"/>
          <w:szCs w:val="24"/>
        </w:rPr>
        <w:t>název, sídlo, IČO a DIČ kupujícího a prodávajícího,</w:t>
      </w:r>
    </w:p>
    <w:p w14:paraId="1FFF22BF" w14:textId="77777777" w:rsidR="00220598" w:rsidRPr="000453D8" w:rsidRDefault="00220598" w:rsidP="00220598">
      <w:pPr>
        <w:pStyle w:val="Odstavecseseznamem"/>
        <w:numPr>
          <w:ilvl w:val="0"/>
          <w:numId w:val="37"/>
        </w:numPr>
        <w:tabs>
          <w:tab w:val="clear" w:pos="720"/>
          <w:tab w:val="left" w:pos="3600"/>
        </w:tabs>
        <w:spacing w:after="0" w:line="240" w:lineRule="auto"/>
        <w:ind w:left="426" w:hanging="426"/>
        <w:contextualSpacing/>
        <w:jc w:val="both"/>
        <w:rPr>
          <w:rFonts w:asciiTheme="minorHAnsi" w:hAnsiTheme="minorHAnsi" w:cstheme="minorHAnsi"/>
          <w:color w:val="000000"/>
          <w:sz w:val="24"/>
          <w:szCs w:val="24"/>
        </w:rPr>
      </w:pPr>
      <w:r w:rsidRPr="000453D8">
        <w:rPr>
          <w:rFonts w:asciiTheme="minorHAnsi" w:hAnsiTheme="minorHAnsi" w:cstheme="minorHAnsi"/>
          <w:color w:val="000000"/>
          <w:sz w:val="24"/>
          <w:szCs w:val="24"/>
        </w:rPr>
        <w:t>jméno a vlastnoruční podpis osoby, která fakturu vystavila, včetně kontaktního telefonu a e mailu.</w:t>
      </w:r>
    </w:p>
    <w:p w14:paraId="19E4C8F7" w14:textId="77777777" w:rsidR="00BD1151" w:rsidRPr="005A1970" w:rsidRDefault="00BD1151" w:rsidP="00220598">
      <w:pPr>
        <w:numPr>
          <w:ilvl w:val="0"/>
          <w:numId w:val="40"/>
        </w:numPr>
        <w:spacing w:after="120"/>
        <w:jc w:val="both"/>
        <w:rPr>
          <w:rFonts w:asciiTheme="minorHAnsi" w:hAnsiTheme="minorHAnsi" w:cstheme="minorHAnsi"/>
          <w:bCs/>
        </w:rPr>
      </w:pPr>
      <w:r w:rsidRPr="005A1970">
        <w:rPr>
          <w:rFonts w:asciiTheme="minorHAnsi" w:hAnsiTheme="minorHAnsi" w:cstheme="minorHAnsi"/>
        </w:rPr>
        <w:t xml:space="preserve">Ostatní obchodní podmínky, které nejsou upraveny v této smlouvě, budou řešeny dle </w:t>
      </w:r>
      <w:r w:rsidR="003C6122" w:rsidRPr="005A1970">
        <w:rPr>
          <w:rFonts w:asciiTheme="minorHAnsi" w:hAnsiTheme="minorHAnsi" w:cstheme="minorHAnsi"/>
        </w:rPr>
        <w:t>VOP</w:t>
      </w:r>
      <w:r w:rsidRPr="005A1970">
        <w:rPr>
          <w:rFonts w:asciiTheme="minorHAnsi" w:hAnsiTheme="minorHAnsi" w:cstheme="minorHAnsi"/>
        </w:rPr>
        <w:t>.</w:t>
      </w:r>
    </w:p>
    <w:p w14:paraId="78FE5B75"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VI.</w:t>
      </w:r>
    </w:p>
    <w:p w14:paraId="51078C64"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Záruka za jakost</w:t>
      </w:r>
    </w:p>
    <w:p w14:paraId="29A1BFF5" w14:textId="77777777" w:rsidR="00BD1151" w:rsidRPr="005A1970" w:rsidRDefault="00BD1151" w:rsidP="00BD1151">
      <w:pPr>
        <w:pStyle w:val="ZkladntextIMP"/>
        <w:spacing w:line="240" w:lineRule="auto"/>
        <w:jc w:val="center"/>
        <w:rPr>
          <w:rFonts w:asciiTheme="minorHAnsi" w:hAnsiTheme="minorHAnsi" w:cstheme="minorHAnsi"/>
          <w:b/>
          <w:szCs w:val="24"/>
        </w:rPr>
      </w:pPr>
    </w:p>
    <w:p w14:paraId="3D4DD57F"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 xml:space="preserve">Zhotovitel poskytuje na dílo záruku za jakost v délce </w:t>
      </w:r>
      <w:r w:rsidR="002C4FC3" w:rsidRPr="005A1970">
        <w:rPr>
          <w:rFonts w:asciiTheme="minorHAnsi" w:hAnsiTheme="minorHAnsi" w:cstheme="minorHAnsi"/>
          <w:b/>
          <w:szCs w:val="24"/>
        </w:rPr>
        <w:t xml:space="preserve">60 </w:t>
      </w:r>
      <w:r w:rsidR="00597A0B" w:rsidRPr="005A1970">
        <w:rPr>
          <w:rFonts w:asciiTheme="minorHAnsi" w:hAnsiTheme="minorHAnsi" w:cstheme="minorHAnsi"/>
          <w:b/>
          <w:szCs w:val="24"/>
        </w:rPr>
        <w:t>měsíců</w:t>
      </w:r>
      <w:r w:rsidRPr="005A1970">
        <w:rPr>
          <w:rFonts w:asciiTheme="minorHAnsi" w:hAnsiTheme="minorHAnsi" w:cstheme="minorHAnsi"/>
          <w:szCs w:val="24"/>
        </w:rPr>
        <w:t>,</w:t>
      </w:r>
      <w:r w:rsidRPr="005A1970">
        <w:rPr>
          <w:rFonts w:asciiTheme="minorHAnsi" w:hAnsiTheme="minorHAnsi" w:cstheme="minorHAnsi"/>
          <w:b/>
          <w:szCs w:val="24"/>
        </w:rPr>
        <w:t xml:space="preserve"> </w:t>
      </w:r>
      <w:r w:rsidRPr="005A1970">
        <w:rPr>
          <w:rFonts w:asciiTheme="minorHAnsi" w:hAnsiTheme="minorHAnsi" w:cstheme="minorHAnsi"/>
          <w:szCs w:val="24"/>
        </w:rPr>
        <w:t xml:space="preserve">s výjimkou výrobků a zařízení s vlastními záručními podmínkami dodavatelů či výrobců. Pro tyto výrobky platí záruční podmínky a záruční lhůta v délce poskytnuté jejich výrobci či dodavateli, nejméně však 24 měsíců. Záruční </w:t>
      </w:r>
      <w:r w:rsidR="00DB21A4" w:rsidRPr="005A1970">
        <w:rPr>
          <w:rFonts w:asciiTheme="minorHAnsi" w:hAnsiTheme="minorHAnsi" w:cstheme="minorHAnsi"/>
          <w:szCs w:val="24"/>
        </w:rPr>
        <w:t>lhůta</w:t>
      </w:r>
      <w:r w:rsidRPr="005A1970">
        <w:rPr>
          <w:rFonts w:asciiTheme="minorHAnsi" w:hAnsiTheme="minorHAnsi" w:cstheme="minorHAnsi"/>
          <w:szCs w:val="24"/>
        </w:rPr>
        <w:t xml:space="preserve"> se prodlužuje o dobu, která uplyne od uplatnění řádné reklamace do doby odstranění reklamovaných závad.</w:t>
      </w:r>
    </w:p>
    <w:p w14:paraId="6E044B84"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 xml:space="preserve">Záruční lhůta začíná běžet ode dne předání a převzetí </w:t>
      </w:r>
      <w:r w:rsidR="00FC5F4F" w:rsidRPr="005A1970">
        <w:rPr>
          <w:rFonts w:asciiTheme="minorHAnsi" w:hAnsiTheme="minorHAnsi" w:cstheme="minorHAnsi"/>
          <w:szCs w:val="24"/>
        </w:rPr>
        <w:t xml:space="preserve">celého </w:t>
      </w:r>
      <w:r w:rsidR="00B37FC4" w:rsidRPr="005A1970">
        <w:rPr>
          <w:rFonts w:asciiTheme="minorHAnsi" w:hAnsiTheme="minorHAnsi" w:cstheme="minorHAnsi"/>
          <w:szCs w:val="24"/>
        </w:rPr>
        <w:t>díla</w:t>
      </w:r>
      <w:r w:rsidR="00FC5F4F" w:rsidRPr="005A1970">
        <w:rPr>
          <w:rFonts w:asciiTheme="minorHAnsi" w:hAnsiTheme="minorHAnsi" w:cstheme="minorHAnsi"/>
          <w:szCs w:val="24"/>
        </w:rPr>
        <w:t xml:space="preserve"> nebo jeho</w:t>
      </w:r>
      <w:r w:rsidR="00D863FC" w:rsidRPr="005A1970">
        <w:rPr>
          <w:rFonts w:asciiTheme="minorHAnsi" w:hAnsiTheme="minorHAnsi" w:cstheme="minorHAnsi"/>
          <w:szCs w:val="24"/>
        </w:rPr>
        <w:t xml:space="preserve"> ucelené</w:t>
      </w:r>
      <w:r w:rsidR="00FC5F4F" w:rsidRPr="005A1970">
        <w:rPr>
          <w:rFonts w:asciiTheme="minorHAnsi" w:hAnsiTheme="minorHAnsi" w:cstheme="minorHAnsi"/>
          <w:szCs w:val="24"/>
        </w:rPr>
        <w:t xml:space="preserve"> části</w:t>
      </w:r>
      <w:r w:rsidR="00B37FC4" w:rsidRPr="005A1970">
        <w:rPr>
          <w:rFonts w:asciiTheme="minorHAnsi" w:hAnsiTheme="minorHAnsi" w:cstheme="minorHAnsi"/>
          <w:color w:val="FF0000"/>
          <w:szCs w:val="24"/>
        </w:rPr>
        <w:t xml:space="preserve"> </w:t>
      </w:r>
      <w:r w:rsidRPr="005A1970">
        <w:rPr>
          <w:rFonts w:asciiTheme="minorHAnsi" w:hAnsiTheme="minorHAnsi" w:cstheme="minorHAnsi"/>
          <w:szCs w:val="24"/>
        </w:rPr>
        <w:t xml:space="preserve">objednatelem. </w:t>
      </w:r>
    </w:p>
    <w:p w14:paraId="35D1F3C0"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Záruka za jakost se nevztahuje vedle případů stanovených zákonem na předměty obvyklého používání, jejichž oprava a výměna spadá do rozsahu řádné údržby, na vady způsobené nesprávným použitím či nesprávnou údržbou jakož i neodborným zásahem třetích osob nezávisle na vůli zhotovitele.</w:t>
      </w:r>
    </w:p>
    <w:p w14:paraId="5280DCB3"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V případě, že se na předmětu díla v průběhu záruční lhůty projeví vada, oznámí tuto skutečnost objednatel zhotoviteli písemně bez zbytečného odkladu po jejím zjištění. V tomto oznámení musí být uvedeno, o jakou vadu předmětu díla se jedná, jak se vada projevuje případně další informace podstatné pro posouzení vady. Oznámení o vadě je považováno za výzvu k jejímu odstranění, neuplatňuje-li objednatel v tomto oznámení jiný nárok.</w:t>
      </w:r>
    </w:p>
    <w:p w14:paraId="349F9199"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 xml:space="preserve">Zhotovitel se zavazuje k nástupu na odstranění záručních vad nejpozději do </w:t>
      </w:r>
      <w:r w:rsidR="00CE48C3" w:rsidRPr="005A1970">
        <w:rPr>
          <w:rFonts w:asciiTheme="minorHAnsi" w:hAnsiTheme="minorHAnsi" w:cstheme="minorHAnsi"/>
          <w:b/>
          <w:szCs w:val="24"/>
        </w:rPr>
        <w:t>5 kalendářních dnů</w:t>
      </w:r>
      <w:r w:rsidRPr="005A1970">
        <w:rPr>
          <w:rFonts w:asciiTheme="minorHAnsi" w:hAnsiTheme="minorHAnsi" w:cstheme="minorHAnsi"/>
          <w:szCs w:val="24"/>
        </w:rPr>
        <w:t xml:space="preserve"> (max. 5 kalendářních dnů, tj. 120 hodin) ode dne převzetí písemné reklamace zaslané faxem</w:t>
      </w:r>
      <w:r w:rsidR="00372B24" w:rsidRPr="005A1970">
        <w:rPr>
          <w:rFonts w:asciiTheme="minorHAnsi" w:hAnsiTheme="minorHAnsi" w:cstheme="minorHAnsi"/>
          <w:szCs w:val="24"/>
        </w:rPr>
        <w:t xml:space="preserve"> nebo</w:t>
      </w:r>
      <w:r w:rsidRPr="005A1970">
        <w:rPr>
          <w:rFonts w:asciiTheme="minorHAnsi" w:hAnsiTheme="minorHAnsi" w:cstheme="minorHAnsi"/>
          <w:szCs w:val="24"/>
        </w:rPr>
        <w:t xml:space="preserve"> e-mailem nebo datovou schránkou. V případě vzniku vady ohrožující bezpečnost nebo provoz stavebního díla nebo v případě havárie, je zhotovitel povinen nastoupit k odstraňování reklamované vady do 24 hodin od jejího uplatnění.</w:t>
      </w:r>
    </w:p>
    <w:p w14:paraId="68A17ADD"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Zhotovitel je povinen odstranit reklamovanou vadu v termínu písemně dohodnutém s objednatelem, který bude stanoven s ohledem na povahu a rozsah reklamované vady.</w:t>
      </w:r>
    </w:p>
    <w:p w14:paraId="15F359C9"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Zhotovitel je povinen v záruční době odstranit i vady, které jsou sporné z titulu své odpovědnosti. V takovém případě se vzájemné vypořádání mezi smluvními stranami uskuteční následně dle dohody.</w:t>
      </w:r>
    </w:p>
    <w:p w14:paraId="33C84445" w14:textId="77777777" w:rsidR="00BD1151" w:rsidRPr="005A1970"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t xml:space="preserve">V případě, že se dle zhotovitele nejedná o záruční vadu, oznámí to objednateli písemnou formou do 3 pracovních dnů od doručení oznámení. Zda se jedná o záruční vadu, bude poté zjištěno znaleckým posudkem provedeným nezávislým znalcem. Pokud si zajištění znaleckého posudku nevyhradí objednatel, zajistí jej zhotovitel. </w:t>
      </w:r>
    </w:p>
    <w:p w14:paraId="24EFD326" w14:textId="77777777" w:rsidR="00BD1151" w:rsidRDefault="00BD1151" w:rsidP="00BD1151">
      <w:pPr>
        <w:pStyle w:val="ZkladntextIMP"/>
        <w:numPr>
          <w:ilvl w:val="0"/>
          <w:numId w:val="17"/>
        </w:numPr>
        <w:spacing w:after="120" w:line="240" w:lineRule="auto"/>
        <w:jc w:val="both"/>
        <w:rPr>
          <w:rFonts w:asciiTheme="minorHAnsi" w:hAnsiTheme="minorHAnsi" w:cstheme="minorHAnsi"/>
          <w:szCs w:val="24"/>
        </w:rPr>
      </w:pPr>
      <w:r w:rsidRPr="005A1970">
        <w:rPr>
          <w:rFonts w:asciiTheme="minorHAnsi" w:hAnsiTheme="minorHAnsi" w:cstheme="minorHAnsi"/>
          <w:szCs w:val="24"/>
        </w:rPr>
        <w:lastRenderedPageBreak/>
        <w:t>Jestliže bude znaleckým posudkem zjištěno, že se jedná o záruční vadu, nese náklady na jeho vyhotovení zhotovitel a zahájí odstraňování vady do 3 pracovních dnů od jeho doručení. Nejedná-li se dle znaleckého posudku o záruční vadu, hradí jeho vyhotovení objednatel. Tímto není dotčeno právo kterékoli ze smluvních stran obrátit se na příslušný soud.</w:t>
      </w:r>
    </w:p>
    <w:p w14:paraId="1F84289B" w14:textId="77777777" w:rsidR="009D5F59" w:rsidRPr="005A1970" w:rsidRDefault="009D5F59" w:rsidP="009D5F59">
      <w:pPr>
        <w:pStyle w:val="ZkladntextIMP"/>
        <w:spacing w:after="120" w:line="240" w:lineRule="auto"/>
        <w:ind w:left="397"/>
        <w:jc w:val="both"/>
        <w:rPr>
          <w:rFonts w:asciiTheme="minorHAnsi" w:hAnsiTheme="minorHAnsi" w:cstheme="minorHAnsi"/>
          <w:szCs w:val="24"/>
        </w:rPr>
      </w:pPr>
    </w:p>
    <w:p w14:paraId="2C1686F2"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VII.</w:t>
      </w:r>
    </w:p>
    <w:p w14:paraId="7743B413" w14:textId="77777777" w:rsidR="00BD1151"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Smluvní pokuty</w:t>
      </w:r>
    </w:p>
    <w:p w14:paraId="7B6025A6" w14:textId="6FF10D97" w:rsidR="00BD1151" w:rsidRPr="005A1970" w:rsidRDefault="009D5F59" w:rsidP="00BD1151">
      <w:pPr>
        <w:keepNext/>
        <w:keepLines/>
        <w:numPr>
          <w:ilvl w:val="0"/>
          <w:numId w:val="18"/>
        </w:numPr>
        <w:spacing w:after="120"/>
        <w:jc w:val="both"/>
        <w:rPr>
          <w:rFonts w:asciiTheme="minorHAnsi" w:hAnsiTheme="minorHAnsi" w:cstheme="minorHAnsi"/>
        </w:rPr>
      </w:pPr>
      <w:r>
        <w:rPr>
          <w:rFonts w:asciiTheme="minorHAnsi" w:hAnsiTheme="minorHAnsi" w:cstheme="minorHAnsi"/>
        </w:rPr>
        <w:t>V p</w:t>
      </w:r>
      <w:r w:rsidR="00BD1151" w:rsidRPr="005A1970">
        <w:rPr>
          <w:rFonts w:asciiTheme="minorHAnsi" w:hAnsiTheme="minorHAnsi" w:cstheme="minorHAnsi"/>
        </w:rPr>
        <w:t xml:space="preserve">řípadě, že zhotovitel nepřevezme od objednatele staveniště ve lhůtě do </w:t>
      </w:r>
      <w:r w:rsidR="0041281A" w:rsidRPr="005A1970">
        <w:rPr>
          <w:rFonts w:asciiTheme="minorHAnsi" w:hAnsiTheme="minorHAnsi" w:cstheme="minorHAnsi"/>
        </w:rPr>
        <w:t>5</w:t>
      </w:r>
      <w:r w:rsidR="00BD1151" w:rsidRPr="005A1970">
        <w:rPr>
          <w:rFonts w:asciiTheme="minorHAnsi" w:hAnsiTheme="minorHAnsi" w:cstheme="minorHAnsi"/>
        </w:rPr>
        <w:t xml:space="preserve"> kalendářních dnů od podpisu této smlouvy nebo písemného vyzvání objednatele, </w:t>
      </w:r>
      <w:r w:rsidR="00E25DB9" w:rsidRPr="005A1970">
        <w:rPr>
          <w:rFonts w:asciiTheme="minorHAnsi" w:hAnsiTheme="minorHAnsi" w:cstheme="minorHAnsi"/>
        </w:rPr>
        <w:t xml:space="preserve">je </w:t>
      </w:r>
      <w:r w:rsidR="00BD1151" w:rsidRPr="005A1970">
        <w:rPr>
          <w:rFonts w:asciiTheme="minorHAnsi" w:hAnsiTheme="minorHAnsi" w:cstheme="minorHAnsi"/>
        </w:rPr>
        <w:t>objednatel</w:t>
      </w:r>
      <w:r w:rsidR="00E25DB9" w:rsidRPr="005A1970">
        <w:rPr>
          <w:rFonts w:asciiTheme="minorHAnsi" w:hAnsiTheme="minorHAnsi" w:cstheme="minorHAnsi"/>
        </w:rPr>
        <w:t xml:space="preserve"> oprávněn účtovat</w:t>
      </w:r>
      <w:r w:rsidR="00BD1151" w:rsidRPr="005A1970">
        <w:rPr>
          <w:rFonts w:asciiTheme="minorHAnsi" w:hAnsiTheme="minorHAnsi" w:cstheme="minorHAnsi"/>
        </w:rPr>
        <w:t xml:space="preserve"> smluvní pokutu ve </w:t>
      </w:r>
      <w:r w:rsidR="00DA38F4">
        <w:rPr>
          <w:rFonts w:asciiTheme="minorHAnsi" w:hAnsiTheme="minorHAnsi" w:cstheme="minorHAnsi"/>
        </w:rPr>
        <w:t xml:space="preserve">výši </w:t>
      </w:r>
      <w:r w:rsidR="00BC10F9" w:rsidRPr="00BC10F9">
        <w:rPr>
          <w:rFonts w:asciiTheme="minorHAnsi" w:hAnsiTheme="minorHAnsi" w:cstheme="minorHAnsi"/>
          <w:b/>
        </w:rPr>
        <w:t>1 %</w:t>
      </w:r>
      <w:r w:rsidR="00BC10F9">
        <w:rPr>
          <w:rFonts w:asciiTheme="minorHAnsi" w:hAnsiTheme="minorHAnsi" w:cstheme="minorHAnsi"/>
        </w:rPr>
        <w:t xml:space="preserve"> </w:t>
      </w:r>
      <w:r w:rsidR="00BD1151" w:rsidRPr="005A1970">
        <w:rPr>
          <w:rFonts w:asciiTheme="minorHAnsi" w:hAnsiTheme="minorHAnsi" w:cstheme="minorHAnsi"/>
        </w:rPr>
        <w:t xml:space="preserve">za každý i započatý den prodlení. </w:t>
      </w:r>
    </w:p>
    <w:p w14:paraId="32914F1C" w14:textId="2F47EE14" w:rsidR="00BD1151" w:rsidRPr="005A1970" w:rsidRDefault="00BD1151" w:rsidP="00BD1151">
      <w:pPr>
        <w:keepNext/>
        <w:keepLines/>
        <w:numPr>
          <w:ilvl w:val="0"/>
          <w:numId w:val="18"/>
        </w:numPr>
        <w:spacing w:after="120"/>
        <w:jc w:val="both"/>
        <w:rPr>
          <w:rFonts w:asciiTheme="minorHAnsi" w:hAnsiTheme="minorHAnsi" w:cstheme="minorHAnsi"/>
        </w:rPr>
      </w:pPr>
      <w:r w:rsidRPr="005A1970">
        <w:rPr>
          <w:rFonts w:asciiTheme="minorHAnsi" w:hAnsiTheme="minorHAnsi" w:cstheme="minorHAnsi"/>
        </w:rPr>
        <w:t xml:space="preserve">V případě, že je zhotovitel v prodlení se splněním </w:t>
      </w:r>
      <w:r w:rsidR="008C17C7" w:rsidRPr="005A1970">
        <w:rPr>
          <w:rFonts w:asciiTheme="minorHAnsi" w:hAnsiTheme="minorHAnsi" w:cstheme="minorHAnsi"/>
        </w:rPr>
        <w:t>termínu dokončení díla</w:t>
      </w:r>
      <w:r w:rsidRPr="005A1970">
        <w:rPr>
          <w:rFonts w:asciiTheme="minorHAnsi" w:hAnsiTheme="minorHAnsi" w:cstheme="minorHAnsi"/>
        </w:rPr>
        <w:t xml:space="preserve"> ve smluveném rozsahu, </w:t>
      </w:r>
      <w:r w:rsidR="00E25DB9" w:rsidRPr="005A1970">
        <w:rPr>
          <w:rFonts w:asciiTheme="minorHAnsi" w:hAnsiTheme="minorHAnsi" w:cstheme="minorHAnsi"/>
        </w:rPr>
        <w:t xml:space="preserve">je objednatel oprávněn účtovat </w:t>
      </w:r>
      <w:r w:rsidRPr="005A1970">
        <w:rPr>
          <w:rFonts w:asciiTheme="minorHAnsi" w:hAnsiTheme="minorHAnsi" w:cstheme="minorHAnsi"/>
        </w:rPr>
        <w:t xml:space="preserve">smluvní pokutu ve výši </w:t>
      </w:r>
      <w:r w:rsidR="00BC10F9" w:rsidRPr="00BC10F9">
        <w:rPr>
          <w:rFonts w:asciiTheme="minorHAnsi" w:hAnsiTheme="minorHAnsi" w:cstheme="minorHAnsi"/>
          <w:b/>
        </w:rPr>
        <w:t>0,2 %</w:t>
      </w:r>
      <w:r w:rsidRPr="005A1970">
        <w:rPr>
          <w:rFonts w:asciiTheme="minorHAnsi" w:hAnsiTheme="minorHAnsi" w:cstheme="minorHAnsi"/>
        </w:rPr>
        <w:t xml:space="preserve"> za každý i započatý den prodlení. </w:t>
      </w:r>
    </w:p>
    <w:p w14:paraId="0B94BE1E" w14:textId="38E4E7F8" w:rsidR="00BD1151" w:rsidRPr="005A1970" w:rsidRDefault="00BD1151" w:rsidP="00BD1151">
      <w:pPr>
        <w:widowControl w:val="0"/>
        <w:numPr>
          <w:ilvl w:val="0"/>
          <w:numId w:val="18"/>
        </w:numPr>
        <w:suppressAutoHyphens w:val="0"/>
        <w:spacing w:before="120" w:after="120" w:line="240" w:lineRule="atLeast"/>
        <w:jc w:val="both"/>
        <w:rPr>
          <w:rFonts w:asciiTheme="minorHAnsi" w:hAnsiTheme="minorHAnsi" w:cstheme="minorHAnsi"/>
        </w:rPr>
      </w:pPr>
      <w:r w:rsidRPr="005A1970">
        <w:rPr>
          <w:rFonts w:asciiTheme="minorHAnsi" w:hAnsiTheme="minorHAnsi" w:cstheme="minorHAnsi"/>
        </w:rPr>
        <w:t xml:space="preserve">Z důvodu prodlení s termínem nástupu na odstranění vad v záruční době (dle čl. VI odst. 5 této smlouvy) </w:t>
      </w:r>
      <w:r w:rsidR="00E25DB9" w:rsidRPr="005A1970">
        <w:rPr>
          <w:rFonts w:asciiTheme="minorHAnsi" w:hAnsiTheme="minorHAnsi" w:cstheme="minorHAnsi"/>
        </w:rPr>
        <w:t xml:space="preserve">je objednatel oprávněn účtovat </w:t>
      </w:r>
      <w:r w:rsidRPr="005A1970">
        <w:rPr>
          <w:rFonts w:asciiTheme="minorHAnsi" w:hAnsiTheme="minorHAnsi" w:cstheme="minorHAnsi"/>
        </w:rPr>
        <w:t xml:space="preserve">smluvní pokutu ve </w:t>
      </w:r>
      <w:r w:rsidR="00BC10F9" w:rsidRPr="00BC10F9">
        <w:rPr>
          <w:rFonts w:asciiTheme="minorHAnsi" w:hAnsiTheme="minorHAnsi" w:cstheme="minorHAnsi"/>
          <w:b/>
        </w:rPr>
        <w:t>0,2 %</w:t>
      </w:r>
      <w:r w:rsidR="00DF739C">
        <w:rPr>
          <w:rFonts w:asciiTheme="minorHAnsi" w:hAnsiTheme="minorHAnsi" w:cstheme="minorHAnsi"/>
        </w:rPr>
        <w:t xml:space="preserve"> </w:t>
      </w:r>
      <w:r w:rsidRPr="005A1970">
        <w:rPr>
          <w:rFonts w:asciiTheme="minorHAnsi" w:hAnsiTheme="minorHAnsi" w:cstheme="minorHAnsi"/>
        </w:rPr>
        <w:t>za každou vadu a započatý den prodlení.</w:t>
      </w:r>
    </w:p>
    <w:p w14:paraId="644E2950" w14:textId="5108FF97" w:rsidR="00BD1151" w:rsidRPr="005A1970" w:rsidRDefault="00BD1151" w:rsidP="00BD1151">
      <w:pPr>
        <w:widowControl w:val="0"/>
        <w:numPr>
          <w:ilvl w:val="0"/>
          <w:numId w:val="18"/>
        </w:numPr>
        <w:suppressAutoHyphens w:val="0"/>
        <w:spacing w:before="120" w:after="120" w:line="240" w:lineRule="atLeast"/>
        <w:jc w:val="both"/>
        <w:rPr>
          <w:rFonts w:asciiTheme="minorHAnsi" w:hAnsiTheme="minorHAnsi" w:cstheme="minorHAnsi"/>
        </w:rPr>
      </w:pPr>
      <w:r w:rsidRPr="005A1970">
        <w:rPr>
          <w:rFonts w:asciiTheme="minorHAnsi" w:hAnsiTheme="minorHAnsi" w:cstheme="minorHAnsi"/>
        </w:rPr>
        <w:t xml:space="preserve">Z důvodu nedodržení termínu odstranění reklamované vady díla v termínu dohodnutém s objednatelem </w:t>
      </w:r>
      <w:r w:rsidR="00E25DB9" w:rsidRPr="005A1970">
        <w:rPr>
          <w:rFonts w:asciiTheme="minorHAnsi" w:hAnsiTheme="minorHAnsi" w:cstheme="minorHAnsi"/>
        </w:rPr>
        <w:t xml:space="preserve">je objednatel oprávněn účtovat </w:t>
      </w:r>
      <w:r w:rsidRPr="005A1970">
        <w:rPr>
          <w:rFonts w:asciiTheme="minorHAnsi" w:hAnsiTheme="minorHAnsi" w:cstheme="minorHAnsi"/>
        </w:rPr>
        <w:t xml:space="preserve">smluvní pokutu ve </w:t>
      </w:r>
      <w:r w:rsidRPr="00BC10F9">
        <w:rPr>
          <w:rFonts w:asciiTheme="minorHAnsi" w:hAnsiTheme="minorHAnsi" w:cstheme="minorHAnsi"/>
        </w:rPr>
        <w:t xml:space="preserve">výši </w:t>
      </w:r>
      <w:r w:rsidR="00E74974">
        <w:rPr>
          <w:rFonts w:asciiTheme="minorHAnsi" w:hAnsiTheme="minorHAnsi" w:cstheme="minorHAnsi"/>
          <w:b/>
        </w:rPr>
        <w:t>1000 Kč</w:t>
      </w:r>
      <w:r w:rsidRPr="00BC10F9">
        <w:rPr>
          <w:rFonts w:asciiTheme="minorHAnsi" w:hAnsiTheme="minorHAnsi" w:cstheme="minorHAnsi"/>
          <w:b/>
        </w:rPr>
        <w:t xml:space="preserve"> </w:t>
      </w:r>
      <w:r w:rsidRPr="005A1970">
        <w:rPr>
          <w:rFonts w:asciiTheme="minorHAnsi" w:hAnsiTheme="minorHAnsi" w:cstheme="minorHAnsi"/>
        </w:rPr>
        <w:t>za každou reklamovanou vadu a započatý den prodlení.</w:t>
      </w:r>
    </w:p>
    <w:p w14:paraId="2593C68B" w14:textId="77777777" w:rsidR="00BD1151" w:rsidRPr="005A1970" w:rsidRDefault="00BD1151" w:rsidP="00BD1151">
      <w:pPr>
        <w:widowControl w:val="0"/>
        <w:numPr>
          <w:ilvl w:val="0"/>
          <w:numId w:val="18"/>
        </w:numPr>
        <w:spacing w:before="120" w:after="120"/>
        <w:jc w:val="both"/>
        <w:rPr>
          <w:rFonts w:asciiTheme="minorHAnsi" w:hAnsiTheme="minorHAnsi" w:cstheme="minorHAnsi"/>
        </w:rPr>
      </w:pPr>
      <w:r w:rsidRPr="005A1970">
        <w:rPr>
          <w:rFonts w:asciiTheme="minorHAnsi" w:hAnsiTheme="minorHAnsi" w:cstheme="minorHAnsi"/>
        </w:rPr>
        <w:t xml:space="preserve">Při prodlení s úhradou peněžitého plnění dle této smlouvy </w:t>
      </w:r>
      <w:r w:rsidR="00E25DB9" w:rsidRPr="005A1970">
        <w:rPr>
          <w:rFonts w:asciiTheme="minorHAnsi" w:hAnsiTheme="minorHAnsi" w:cstheme="minorHAnsi"/>
        </w:rPr>
        <w:t>je objednatel oprávněn účtovat</w:t>
      </w:r>
      <w:r w:rsidRPr="005A1970">
        <w:rPr>
          <w:rFonts w:asciiTheme="minorHAnsi" w:hAnsiTheme="minorHAnsi" w:cstheme="minorHAnsi"/>
        </w:rPr>
        <w:t xml:space="preserve"> smluvní pokutu ve výši </w:t>
      </w:r>
      <w:r w:rsidRPr="005A1970">
        <w:rPr>
          <w:rFonts w:asciiTheme="minorHAnsi" w:hAnsiTheme="minorHAnsi" w:cstheme="minorHAnsi"/>
          <w:b/>
        </w:rPr>
        <w:t>0,1 %</w:t>
      </w:r>
      <w:r w:rsidRPr="005A1970">
        <w:rPr>
          <w:rFonts w:asciiTheme="minorHAnsi" w:hAnsiTheme="minorHAnsi" w:cstheme="minorHAnsi"/>
        </w:rPr>
        <w:t xml:space="preserve"> z dlužné částky za každý den prodlení. </w:t>
      </w:r>
    </w:p>
    <w:p w14:paraId="31348C3A" w14:textId="13E5673A" w:rsidR="00BD1151" w:rsidRDefault="00BD1151" w:rsidP="00BD1151">
      <w:pPr>
        <w:widowControl w:val="0"/>
        <w:numPr>
          <w:ilvl w:val="0"/>
          <w:numId w:val="18"/>
        </w:numPr>
        <w:spacing w:before="120" w:after="120"/>
        <w:jc w:val="both"/>
        <w:rPr>
          <w:rFonts w:asciiTheme="minorHAnsi" w:hAnsiTheme="minorHAnsi" w:cstheme="minorHAnsi"/>
        </w:rPr>
      </w:pPr>
      <w:r w:rsidRPr="005A1970">
        <w:rPr>
          <w:rFonts w:asciiTheme="minorHAnsi" w:hAnsiTheme="minorHAnsi" w:cstheme="minorHAnsi"/>
        </w:rPr>
        <w:t xml:space="preserve">Z důvodu nedodržení doby vyklizení staveniště </w:t>
      </w:r>
      <w:r w:rsidR="00E60EC2" w:rsidRPr="005A1970">
        <w:rPr>
          <w:rFonts w:asciiTheme="minorHAnsi" w:hAnsiTheme="minorHAnsi" w:cstheme="minorHAnsi"/>
        </w:rPr>
        <w:t xml:space="preserve">nebo odstranění zařízení </w:t>
      </w:r>
      <w:bookmarkStart w:id="0" w:name="_GoBack"/>
      <w:bookmarkEnd w:id="0"/>
      <w:r w:rsidR="00E60EC2" w:rsidRPr="005A1970">
        <w:rPr>
          <w:rFonts w:asciiTheme="minorHAnsi" w:hAnsiTheme="minorHAnsi" w:cstheme="minorHAnsi"/>
        </w:rPr>
        <w:t xml:space="preserve">staveniště </w:t>
      </w:r>
      <w:r w:rsidRPr="005A1970">
        <w:rPr>
          <w:rFonts w:asciiTheme="minorHAnsi" w:hAnsiTheme="minorHAnsi" w:cstheme="minorHAnsi"/>
        </w:rPr>
        <w:t xml:space="preserve">dle této smlouvy </w:t>
      </w:r>
      <w:r w:rsidR="00E25DB9" w:rsidRPr="005A1970">
        <w:rPr>
          <w:rFonts w:asciiTheme="minorHAnsi" w:hAnsiTheme="minorHAnsi" w:cstheme="minorHAnsi"/>
        </w:rPr>
        <w:t xml:space="preserve">je objednatel oprávněn účtovat </w:t>
      </w:r>
      <w:r w:rsidRPr="005A1970">
        <w:rPr>
          <w:rFonts w:asciiTheme="minorHAnsi" w:hAnsiTheme="minorHAnsi" w:cstheme="minorHAnsi"/>
        </w:rPr>
        <w:t xml:space="preserve">smluvní pokutu ve výši </w:t>
      </w:r>
      <w:r w:rsidR="00FB20DD" w:rsidRPr="00BC10F9">
        <w:rPr>
          <w:rFonts w:asciiTheme="minorHAnsi" w:hAnsiTheme="minorHAnsi" w:cstheme="minorHAnsi"/>
          <w:b/>
        </w:rPr>
        <w:t>0,05%</w:t>
      </w:r>
      <w:r w:rsidR="00FB20DD">
        <w:rPr>
          <w:rFonts w:asciiTheme="minorHAnsi" w:hAnsiTheme="minorHAnsi" w:cstheme="minorHAnsi"/>
        </w:rPr>
        <w:t xml:space="preserve"> z ceny díla </w:t>
      </w:r>
      <w:r w:rsidRPr="005A1970">
        <w:rPr>
          <w:rFonts w:asciiTheme="minorHAnsi" w:hAnsiTheme="minorHAnsi" w:cstheme="minorHAnsi"/>
        </w:rPr>
        <w:t>za každý den prodlení.</w:t>
      </w:r>
    </w:p>
    <w:p w14:paraId="47F45CB8" w14:textId="77777777" w:rsidR="00BD1151" w:rsidRPr="005A1970" w:rsidRDefault="00BD1151" w:rsidP="00BD1151">
      <w:pPr>
        <w:widowControl w:val="0"/>
        <w:numPr>
          <w:ilvl w:val="0"/>
          <w:numId w:val="18"/>
        </w:numPr>
        <w:spacing w:before="120" w:after="120"/>
        <w:jc w:val="both"/>
        <w:rPr>
          <w:rFonts w:asciiTheme="minorHAnsi" w:hAnsiTheme="minorHAnsi" w:cstheme="minorHAnsi"/>
        </w:rPr>
      </w:pPr>
      <w:r w:rsidRPr="005A1970">
        <w:rPr>
          <w:rFonts w:asciiTheme="minorHAnsi" w:hAnsiTheme="minorHAnsi" w:cstheme="minorHAnsi"/>
        </w:rPr>
        <w:t xml:space="preserve">Nebude-li stavební deník nepřetržitě k dispozici na staveništi, sjednává se smluvní pokuta ve výši </w:t>
      </w:r>
      <w:r w:rsidR="0041281A" w:rsidRPr="005A1970">
        <w:rPr>
          <w:rFonts w:asciiTheme="minorHAnsi" w:hAnsiTheme="minorHAnsi" w:cstheme="minorHAnsi"/>
          <w:b/>
        </w:rPr>
        <w:t>1.000</w:t>
      </w:r>
      <w:r w:rsidRPr="005A1970">
        <w:rPr>
          <w:rFonts w:asciiTheme="minorHAnsi" w:hAnsiTheme="minorHAnsi" w:cstheme="minorHAnsi"/>
          <w:b/>
        </w:rPr>
        <w:t xml:space="preserve"> Kč</w:t>
      </w:r>
      <w:r w:rsidRPr="005A1970">
        <w:rPr>
          <w:rFonts w:asciiTheme="minorHAnsi" w:hAnsiTheme="minorHAnsi" w:cstheme="minorHAnsi"/>
        </w:rPr>
        <w:t xml:space="preserve"> za každý den a případ.</w:t>
      </w:r>
    </w:p>
    <w:p w14:paraId="0495DBE9" w14:textId="3B1DDEE1" w:rsidR="00BD1151" w:rsidRPr="005A1970" w:rsidRDefault="00BD1151" w:rsidP="00BD1151">
      <w:pPr>
        <w:numPr>
          <w:ilvl w:val="0"/>
          <w:numId w:val="18"/>
        </w:numPr>
        <w:spacing w:after="120"/>
        <w:jc w:val="both"/>
        <w:rPr>
          <w:rFonts w:asciiTheme="minorHAnsi" w:hAnsiTheme="minorHAnsi" w:cstheme="minorHAnsi"/>
        </w:rPr>
      </w:pPr>
      <w:r w:rsidRPr="005A1970">
        <w:rPr>
          <w:rFonts w:asciiTheme="minorHAnsi" w:hAnsiTheme="minorHAnsi" w:cstheme="minorHAnsi"/>
        </w:rPr>
        <w:t>V případě, že zhotovitel změní Harmonogram realizace díla bez předchozího souhlasu objednatele a TD</w:t>
      </w:r>
      <w:r w:rsidR="00BC10F9">
        <w:rPr>
          <w:rFonts w:asciiTheme="minorHAnsi" w:hAnsiTheme="minorHAnsi" w:cstheme="minorHAnsi"/>
        </w:rPr>
        <w:t>O</w:t>
      </w:r>
      <w:r w:rsidRPr="005A1970">
        <w:rPr>
          <w:rFonts w:asciiTheme="minorHAnsi" w:hAnsiTheme="minorHAnsi" w:cstheme="minorHAnsi"/>
        </w:rPr>
        <w:t xml:space="preserve"> a bude realizovat dílo dle změněného Harmonogramu, </w:t>
      </w:r>
      <w:r w:rsidR="00E25DB9" w:rsidRPr="005A1970">
        <w:rPr>
          <w:rFonts w:asciiTheme="minorHAnsi" w:hAnsiTheme="minorHAnsi" w:cstheme="minorHAnsi"/>
        </w:rPr>
        <w:t xml:space="preserve">je objednatel oprávněn účtovat </w:t>
      </w:r>
      <w:r w:rsidRPr="005A1970">
        <w:rPr>
          <w:rFonts w:asciiTheme="minorHAnsi" w:hAnsiTheme="minorHAnsi" w:cstheme="minorHAnsi"/>
        </w:rPr>
        <w:t xml:space="preserve">smluvní pokutu ve výši </w:t>
      </w:r>
      <w:r w:rsidR="0041281A" w:rsidRPr="005A1970">
        <w:rPr>
          <w:rFonts w:asciiTheme="minorHAnsi" w:hAnsiTheme="minorHAnsi" w:cstheme="minorHAnsi"/>
          <w:b/>
        </w:rPr>
        <w:t>5</w:t>
      </w:r>
      <w:r w:rsidR="00DD2474" w:rsidRPr="005A1970">
        <w:rPr>
          <w:rFonts w:asciiTheme="minorHAnsi" w:hAnsiTheme="minorHAnsi" w:cstheme="minorHAnsi"/>
          <w:b/>
        </w:rPr>
        <w:t>.</w:t>
      </w:r>
      <w:r w:rsidR="0041281A" w:rsidRPr="005A1970">
        <w:rPr>
          <w:rFonts w:asciiTheme="minorHAnsi" w:hAnsiTheme="minorHAnsi" w:cstheme="minorHAnsi"/>
          <w:b/>
        </w:rPr>
        <w:t>000</w:t>
      </w:r>
      <w:r w:rsidRPr="005A1970">
        <w:rPr>
          <w:rFonts w:asciiTheme="minorHAnsi" w:hAnsiTheme="minorHAnsi" w:cstheme="minorHAnsi"/>
          <w:b/>
        </w:rPr>
        <w:t xml:space="preserve"> Kč</w:t>
      </w:r>
      <w:r w:rsidRPr="005A1970">
        <w:rPr>
          <w:rFonts w:asciiTheme="minorHAnsi" w:hAnsiTheme="minorHAnsi" w:cstheme="minorHAnsi"/>
        </w:rPr>
        <w:t xml:space="preserve"> za každý den, který znamená prodlení vůči původnímu Harmonogramu.</w:t>
      </w:r>
    </w:p>
    <w:p w14:paraId="04221DB0" w14:textId="77777777" w:rsidR="00BD1151" w:rsidRPr="005A1970" w:rsidRDefault="00BD1151" w:rsidP="00BD1151">
      <w:pPr>
        <w:numPr>
          <w:ilvl w:val="0"/>
          <w:numId w:val="18"/>
        </w:numPr>
        <w:spacing w:after="120"/>
        <w:jc w:val="both"/>
        <w:rPr>
          <w:rFonts w:asciiTheme="minorHAnsi" w:hAnsiTheme="minorHAnsi" w:cstheme="minorHAnsi"/>
        </w:rPr>
      </w:pPr>
      <w:r w:rsidRPr="005A1970">
        <w:rPr>
          <w:rFonts w:asciiTheme="minorHAnsi" w:hAnsiTheme="minorHAnsi" w:cstheme="minorHAnsi"/>
        </w:rPr>
        <w:t>Sjednání smluvní pokuty nemá vliv na odpovědnost objednatele za vzniklou škodu a zaplacením smluvní pokuty není dotčeno právo zhotovitele požadovat náhradu škody.</w:t>
      </w:r>
    </w:p>
    <w:p w14:paraId="2BD9AA94" w14:textId="77777777" w:rsidR="00BD1151" w:rsidRPr="005A1970" w:rsidRDefault="00BD1151" w:rsidP="00BD1151">
      <w:pPr>
        <w:numPr>
          <w:ilvl w:val="0"/>
          <w:numId w:val="18"/>
        </w:numPr>
        <w:spacing w:after="120"/>
        <w:jc w:val="both"/>
        <w:rPr>
          <w:rFonts w:asciiTheme="minorHAnsi" w:hAnsiTheme="minorHAnsi" w:cstheme="minorHAnsi"/>
        </w:rPr>
      </w:pPr>
      <w:r w:rsidRPr="005A1970">
        <w:rPr>
          <w:rFonts w:asciiTheme="minorHAnsi" w:hAnsiTheme="minorHAnsi" w:cstheme="minorHAnsi"/>
        </w:rPr>
        <w:t>Objednatel nepřipouští jakoukoliv limitaci prokázaných škod, které vzniknou v souvislosti s tímto dílem ani žádné omezení sankcí nebo smluvních pokut.</w:t>
      </w:r>
    </w:p>
    <w:p w14:paraId="5871A7BC" w14:textId="77777777" w:rsidR="00BD1151" w:rsidRPr="005A1970" w:rsidRDefault="00BD1151" w:rsidP="00BD1151">
      <w:pPr>
        <w:numPr>
          <w:ilvl w:val="0"/>
          <w:numId w:val="18"/>
        </w:numPr>
        <w:spacing w:after="120"/>
        <w:jc w:val="both"/>
        <w:rPr>
          <w:rFonts w:asciiTheme="minorHAnsi" w:hAnsiTheme="minorHAnsi" w:cstheme="minorHAnsi"/>
        </w:rPr>
      </w:pPr>
      <w:r w:rsidRPr="005A1970">
        <w:rPr>
          <w:rFonts w:asciiTheme="minorHAnsi" w:hAnsiTheme="minorHAnsi" w:cstheme="minorHAnsi"/>
        </w:rPr>
        <w:t xml:space="preserve">Smluvní pokuty jsou splatné ve lhůtě </w:t>
      </w:r>
      <w:r w:rsidRPr="005A1970">
        <w:rPr>
          <w:rFonts w:asciiTheme="minorHAnsi" w:hAnsiTheme="minorHAnsi" w:cstheme="minorHAnsi"/>
          <w:b/>
        </w:rPr>
        <w:t>14 dnů</w:t>
      </w:r>
      <w:r w:rsidRPr="005A1970">
        <w:rPr>
          <w:rFonts w:asciiTheme="minorHAnsi" w:hAnsiTheme="minorHAnsi" w:cstheme="minorHAnsi"/>
        </w:rPr>
        <w:t xml:space="preserve"> po obdržení vyúčtování smluvní pokuty. Objednatel je oprávněn, zejména v případě, kdy zhotovitel ve stanovené lhůtě neuhradí smluvní pokutu, započíst pohledávku na zaplacení smluvní pokuty proti pohledávkám zhotovitele vůči objednateli.</w:t>
      </w:r>
    </w:p>
    <w:p w14:paraId="1B3CCB70" w14:textId="77777777" w:rsidR="009B032E" w:rsidRDefault="009B032E" w:rsidP="00BD1151">
      <w:pPr>
        <w:tabs>
          <w:tab w:val="right" w:pos="7560"/>
        </w:tabs>
        <w:jc w:val="both"/>
        <w:rPr>
          <w:rFonts w:asciiTheme="minorHAnsi" w:hAnsiTheme="minorHAnsi" w:cstheme="minorHAnsi"/>
        </w:rPr>
      </w:pPr>
    </w:p>
    <w:p w14:paraId="06554FFF" w14:textId="77777777" w:rsidR="000453D8" w:rsidRDefault="000453D8" w:rsidP="00BD1151">
      <w:pPr>
        <w:tabs>
          <w:tab w:val="right" w:pos="7560"/>
        </w:tabs>
        <w:jc w:val="both"/>
        <w:rPr>
          <w:rFonts w:asciiTheme="minorHAnsi" w:hAnsiTheme="minorHAnsi" w:cstheme="minorHAnsi"/>
        </w:rPr>
      </w:pPr>
    </w:p>
    <w:p w14:paraId="11EAA7FB" w14:textId="77777777" w:rsidR="00E85F1B" w:rsidRDefault="00E85F1B" w:rsidP="00BD1151">
      <w:pPr>
        <w:tabs>
          <w:tab w:val="right" w:pos="7560"/>
        </w:tabs>
        <w:jc w:val="both"/>
        <w:rPr>
          <w:rFonts w:asciiTheme="minorHAnsi" w:hAnsiTheme="minorHAnsi" w:cstheme="minorHAnsi"/>
        </w:rPr>
      </w:pPr>
    </w:p>
    <w:p w14:paraId="03FC267F" w14:textId="77777777" w:rsidR="00BC10F9" w:rsidRDefault="00BC10F9" w:rsidP="00BD1151">
      <w:pPr>
        <w:tabs>
          <w:tab w:val="right" w:pos="7560"/>
        </w:tabs>
        <w:jc w:val="both"/>
        <w:rPr>
          <w:rFonts w:asciiTheme="minorHAnsi" w:hAnsiTheme="minorHAnsi" w:cstheme="minorHAnsi"/>
        </w:rPr>
      </w:pPr>
    </w:p>
    <w:p w14:paraId="723B0074" w14:textId="77777777" w:rsidR="00E85F1B" w:rsidRDefault="00E85F1B" w:rsidP="00BD1151">
      <w:pPr>
        <w:tabs>
          <w:tab w:val="right" w:pos="7560"/>
        </w:tabs>
        <w:jc w:val="both"/>
        <w:rPr>
          <w:rFonts w:asciiTheme="minorHAnsi" w:hAnsiTheme="minorHAnsi" w:cstheme="minorHAnsi"/>
        </w:rPr>
      </w:pPr>
    </w:p>
    <w:p w14:paraId="5C8D4BCA" w14:textId="77777777" w:rsidR="00E85F1B" w:rsidRDefault="00E85F1B" w:rsidP="00BD1151">
      <w:pPr>
        <w:tabs>
          <w:tab w:val="right" w:pos="7560"/>
        </w:tabs>
        <w:jc w:val="both"/>
        <w:rPr>
          <w:rFonts w:asciiTheme="minorHAnsi" w:hAnsiTheme="minorHAnsi" w:cstheme="minorHAnsi"/>
        </w:rPr>
      </w:pPr>
    </w:p>
    <w:p w14:paraId="33A162B8"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VIII.</w:t>
      </w:r>
    </w:p>
    <w:p w14:paraId="5154FA9E"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Součinnost</w:t>
      </w:r>
    </w:p>
    <w:p w14:paraId="441F6E11" w14:textId="77777777" w:rsidR="00BD1151" w:rsidRPr="005A1970" w:rsidRDefault="00BD1151" w:rsidP="00BD1151">
      <w:pPr>
        <w:widowControl w:val="0"/>
        <w:spacing w:line="240" w:lineRule="atLeast"/>
        <w:rPr>
          <w:rFonts w:asciiTheme="minorHAnsi" w:hAnsiTheme="minorHAnsi" w:cstheme="minorHAnsi"/>
          <w:b/>
        </w:rPr>
      </w:pPr>
    </w:p>
    <w:p w14:paraId="04CE66E2" w14:textId="77777777" w:rsidR="00BD1151" w:rsidRPr="005A1970" w:rsidRDefault="00BD1151" w:rsidP="00BD1151">
      <w:pPr>
        <w:numPr>
          <w:ilvl w:val="0"/>
          <w:numId w:val="8"/>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Objednatel se zavazuje, že při zhotovování díla bude v dohodnutém rozsahu spolupracovat a určí odpovědného zástupce objednatele pro komunikaci se zhotovitelem. Dále se objednatel zavazuje řádně dokončené dílo převzít a zaplatit za jeho zhotovení dohodnutou cenu.</w:t>
      </w:r>
    </w:p>
    <w:p w14:paraId="7D4DA45F" w14:textId="77777777" w:rsidR="00BD1151" w:rsidRPr="005A1970" w:rsidRDefault="00BD1151" w:rsidP="00BD1151">
      <w:pPr>
        <w:numPr>
          <w:ilvl w:val="0"/>
          <w:numId w:val="8"/>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 xml:space="preserve">Objednatel se zavazuje, že pokud bude mít k dispozici, tak na vyzvání zhotovitele mu bez zbytečných odkladů poskytne další vyjádření, stanoviska, informace, případně doplnění podkladů, jejichž potřeba vznikne v průběhu zpracování díla a z této smlouvy nebo z povahy věci nevyplývá, že zhotovitel je povinen si je opatřit sám. </w:t>
      </w:r>
    </w:p>
    <w:p w14:paraId="26A7BA2A" w14:textId="77777777" w:rsidR="00BD1151" w:rsidRPr="005A1970" w:rsidRDefault="00BD1151" w:rsidP="00BD1151">
      <w:pPr>
        <w:numPr>
          <w:ilvl w:val="0"/>
          <w:numId w:val="8"/>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Objednatel je povinen do 3 pracovních dnů po obdržení každého, pro provádění díla významného, rozhodnutí a stanoviska příslušných orgánů, takové rozhodnutí či stanovisko předat zhotoviteli. Totéž je povinen zhotovitel vůči objednateli.</w:t>
      </w:r>
    </w:p>
    <w:p w14:paraId="0B9D953C"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IX</w:t>
      </w:r>
    </w:p>
    <w:p w14:paraId="3772C636"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Podzhotovitel (subdodavatel)</w:t>
      </w:r>
    </w:p>
    <w:p w14:paraId="492ACDEC" w14:textId="77777777" w:rsidR="00BD1151" w:rsidRPr="005A1970" w:rsidRDefault="00BD1151" w:rsidP="00BD1151">
      <w:pPr>
        <w:tabs>
          <w:tab w:val="left" w:pos="1588"/>
          <w:tab w:val="right" w:pos="8751"/>
        </w:tabs>
        <w:ind w:left="397"/>
        <w:jc w:val="both"/>
        <w:rPr>
          <w:rFonts w:asciiTheme="minorHAnsi" w:hAnsiTheme="minorHAnsi" w:cstheme="minorHAnsi"/>
        </w:rPr>
      </w:pPr>
    </w:p>
    <w:p w14:paraId="0A2ABB71" w14:textId="77777777" w:rsidR="007212DB" w:rsidRPr="005A1970" w:rsidRDefault="00BD1151" w:rsidP="00DD2474">
      <w:pPr>
        <w:pStyle w:val="Odstavecseseznamem"/>
        <w:numPr>
          <w:ilvl w:val="3"/>
          <w:numId w:val="18"/>
        </w:numPr>
        <w:tabs>
          <w:tab w:val="clear" w:pos="2880"/>
          <w:tab w:val="right" w:pos="8751"/>
        </w:tabs>
        <w:ind w:left="426" w:hanging="426"/>
        <w:jc w:val="both"/>
        <w:rPr>
          <w:rFonts w:asciiTheme="minorHAnsi" w:hAnsiTheme="minorHAnsi" w:cstheme="minorHAnsi"/>
          <w:sz w:val="24"/>
          <w:szCs w:val="24"/>
        </w:rPr>
      </w:pPr>
      <w:r w:rsidRPr="005A1970">
        <w:rPr>
          <w:rFonts w:asciiTheme="minorHAnsi" w:hAnsiTheme="minorHAnsi" w:cstheme="minorHAnsi"/>
          <w:sz w:val="24"/>
          <w:szCs w:val="24"/>
        </w:rPr>
        <w:t>Pojem podzhotovitel a subdodavatel je pro účely této smlouvy totožný.</w:t>
      </w:r>
    </w:p>
    <w:p w14:paraId="24659653" w14:textId="77777777" w:rsidR="007212DB" w:rsidRDefault="00BD1151" w:rsidP="00DD2474">
      <w:pPr>
        <w:pStyle w:val="Odstavecseseznamem"/>
        <w:numPr>
          <w:ilvl w:val="3"/>
          <w:numId w:val="18"/>
        </w:numPr>
        <w:tabs>
          <w:tab w:val="clear" w:pos="2880"/>
          <w:tab w:val="right" w:pos="8751"/>
        </w:tabs>
        <w:ind w:left="426" w:hanging="426"/>
        <w:jc w:val="both"/>
        <w:rPr>
          <w:rFonts w:asciiTheme="minorHAnsi" w:hAnsiTheme="minorHAnsi" w:cstheme="minorHAnsi"/>
          <w:sz w:val="24"/>
          <w:szCs w:val="24"/>
        </w:rPr>
      </w:pPr>
      <w:r w:rsidRPr="005A1970">
        <w:rPr>
          <w:rFonts w:asciiTheme="minorHAnsi" w:hAnsiTheme="minorHAnsi" w:cstheme="minorHAnsi"/>
          <w:sz w:val="24"/>
          <w:szCs w:val="24"/>
        </w:rPr>
        <w:t>Při předání</w:t>
      </w:r>
      <w:r w:rsidR="00E60EC2" w:rsidRPr="005A1970">
        <w:rPr>
          <w:rFonts w:asciiTheme="minorHAnsi" w:hAnsiTheme="minorHAnsi" w:cstheme="minorHAnsi"/>
          <w:sz w:val="24"/>
          <w:szCs w:val="24"/>
        </w:rPr>
        <w:t xml:space="preserve"> a převzetí</w:t>
      </w:r>
      <w:r w:rsidRPr="005A1970">
        <w:rPr>
          <w:rFonts w:asciiTheme="minorHAnsi" w:hAnsiTheme="minorHAnsi" w:cstheme="minorHAnsi"/>
          <w:sz w:val="24"/>
          <w:szCs w:val="24"/>
        </w:rPr>
        <w:t xml:space="preserve"> staveniště budou podzhotovitelé </w:t>
      </w:r>
      <w:r w:rsidR="00E60EC2" w:rsidRPr="005A1970">
        <w:rPr>
          <w:rFonts w:asciiTheme="minorHAnsi" w:hAnsiTheme="minorHAnsi" w:cstheme="minorHAnsi"/>
          <w:sz w:val="24"/>
          <w:szCs w:val="24"/>
        </w:rPr>
        <w:t xml:space="preserve">(podzhotovitel) </w:t>
      </w:r>
      <w:r w:rsidRPr="005A1970">
        <w:rPr>
          <w:rFonts w:asciiTheme="minorHAnsi" w:hAnsiTheme="minorHAnsi" w:cstheme="minorHAnsi"/>
          <w:sz w:val="24"/>
          <w:szCs w:val="24"/>
        </w:rPr>
        <w:t>potvrzeni ve stavebním deníku. V případě změny podzhotovitelů</w:t>
      </w:r>
      <w:r w:rsidR="00E60EC2" w:rsidRPr="005A1970">
        <w:rPr>
          <w:rFonts w:asciiTheme="minorHAnsi" w:hAnsiTheme="minorHAnsi" w:cstheme="minorHAnsi"/>
          <w:sz w:val="24"/>
          <w:szCs w:val="24"/>
        </w:rPr>
        <w:t>, a to jak toho prostřednictvím kterého zhotovitel prokazoval v zadávacím řízení kvalifikaci, tak i toho, prostřednictvím kterého zhotovitel kvalifikaci neprokazoval,</w:t>
      </w:r>
      <w:r w:rsidRPr="005A1970">
        <w:rPr>
          <w:rFonts w:asciiTheme="minorHAnsi" w:hAnsiTheme="minorHAnsi" w:cstheme="minorHAnsi"/>
          <w:sz w:val="24"/>
          <w:szCs w:val="24"/>
        </w:rPr>
        <w:t xml:space="preserve"> musí být tato skutečnost </w:t>
      </w:r>
      <w:r w:rsidRPr="005A1970">
        <w:rPr>
          <w:rFonts w:asciiTheme="minorHAnsi" w:hAnsiTheme="minorHAnsi" w:cstheme="minorHAnsi"/>
          <w:b/>
          <w:sz w:val="24"/>
          <w:szCs w:val="24"/>
        </w:rPr>
        <w:t>odsouhlasena</w:t>
      </w:r>
      <w:r w:rsidRPr="005A1970">
        <w:rPr>
          <w:rFonts w:asciiTheme="minorHAnsi" w:hAnsiTheme="minorHAnsi" w:cstheme="minorHAnsi"/>
          <w:sz w:val="24"/>
          <w:szCs w:val="24"/>
        </w:rPr>
        <w:t xml:space="preserve"> objednatelem prostřednictvím e-mailu (</w:t>
      </w:r>
      <w:r w:rsidR="007F70DA" w:rsidRPr="00A03285">
        <w:rPr>
          <w:rFonts w:asciiTheme="minorHAnsi" w:hAnsiTheme="minorHAnsi" w:cstheme="minorHAnsi"/>
          <w:i/>
          <w:szCs w:val="24"/>
        </w:rPr>
        <w:t xml:space="preserve">bude </w:t>
      </w:r>
      <w:r w:rsidR="007F70DA">
        <w:rPr>
          <w:rFonts w:asciiTheme="minorHAnsi" w:hAnsiTheme="minorHAnsi" w:cstheme="minorHAnsi"/>
          <w:i/>
          <w:szCs w:val="24"/>
        </w:rPr>
        <w:t>doplněno před uzavřením smlouvy</w:t>
      </w:r>
      <w:r w:rsidRPr="005A1970">
        <w:rPr>
          <w:rFonts w:asciiTheme="minorHAnsi" w:hAnsiTheme="minorHAnsi" w:cstheme="minorHAnsi"/>
          <w:sz w:val="24"/>
          <w:szCs w:val="24"/>
        </w:rPr>
        <w:t>), následně bude tato skutečnost uvedena i ve stavebním deníku.</w:t>
      </w:r>
    </w:p>
    <w:p w14:paraId="6844B170" w14:textId="77777777" w:rsidR="006F21F0" w:rsidRPr="005A1970" w:rsidRDefault="006F21F0" w:rsidP="00DD2474">
      <w:pPr>
        <w:pStyle w:val="Odstavecseseznamem"/>
        <w:numPr>
          <w:ilvl w:val="3"/>
          <w:numId w:val="18"/>
        </w:numPr>
        <w:tabs>
          <w:tab w:val="clear" w:pos="2880"/>
          <w:tab w:val="right" w:pos="8751"/>
        </w:tabs>
        <w:ind w:left="426" w:hanging="426"/>
        <w:jc w:val="both"/>
        <w:rPr>
          <w:rFonts w:asciiTheme="minorHAnsi" w:hAnsiTheme="minorHAnsi" w:cstheme="minorHAnsi"/>
          <w:sz w:val="24"/>
          <w:szCs w:val="24"/>
        </w:rPr>
      </w:pPr>
      <w:r w:rsidRPr="005A1970">
        <w:rPr>
          <w:rFonts w:asciiTheme="minorHAnsi" w:hAnsiTheme="minorHAnsi" w:cstheme="minorHAnsi"/>
          <w:sz w:val="24"/>
          <w:szCs w:val="24"/>
        </w:rPr>
        <w:t>V případě změny podzhotovitelů</w:t>
      </w:r>
      <w:r>
        <w:rPr>
          <w:rFonts w:asciiTheme="minorHAnsi" w:hAnsiTheme="minorHAnsi" w:cstheme="minorHAnsi"/>
          <w:sz w:val="24"/>
          <w:szCs w:val="24"/>
        </w:rPr>
        <w:t xml:space="preserve">, která nebude oznámena objednateli, je objednatel oprávněn účtovat smluvní pokutu dle článku VII, bodu 7 této smlouvy. </w:t>
      </w:r>
    </w:p>
    <w:p w14:paraId="2E57F3E0"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X.</w:t>
      </w:r>
    </w:p>
    <w:p w14:paraId="7F339836"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Oprávněné osoby</w:t>
      </w:r>
    </w:p>
    <w:p w14:paraId="79634686" w14:textId="77777777" w:rsidR="00BD1151" w:rsidRPr="005A1970" w:rsidRDefault="00BD1151" w:rsidP="00BD1151">
      <w:pPr>
        <w:tabs>
          <w:tab w:val="right" w:pos="7560"/>
        </w:tabs>
        <w:jc w:val="both"/>
        <w:rPr>
          <w:rFonts w:asciiTheme="minorHAnsi" w:hAnsiTheme="minorHAnsi" w:cstheme="minorHAnsi"/>
        </w:rPr>
      </w:pPr>
    </w:p>
    <w:p w14:paraId="70958D12" w14:textId="77777777" w:rsidR="00BD1151" w:rsidRPr="005A1970" w:rsidRDefault="00BD1151" w:rsidP="00BD1151">
      <w:pPr>
        <w:numPr>
          <w:ilvl w:val="0"/>
          <w:numId w:val="10"/>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Osobou oprávněnou k podpisu protokolu o převzetí a předání staveniště je:</w:t>
      </w:r>
    </w:p>
    <w:p w14:paraId="3451D843" w14:textId="77777777" w:rsidR="00BD1151" w:rsidRPr="005A1970" w:rsidRDefault="00BD1151" w:rsidP="00BD1151">
      <w:pPr>
        <w:tabs>
          <w:tab w:val="left" w:pos="360"/>
          <w:tab w:val="left" w:pos="2268"/>
          <w:tab w:val="right" w:pos="7560"/>
        </w:tabs>
        <w:jc w:val="both"/>
        <w:rPr>
          <w:rFonts w:asciiTheme="minorHAnsi" w:hAnsiTheme="minorHAnsi" w:cstheme="minorHAnsi"/>
        </w:rPr>
      </w:pPr>
      <w:r w:rsidRPr="005A1970">
        <w:rPr>
          <w:rFonts w:asciiTheme="minorHAnsi" w:hAnsiTheme="minorHAnsi" w:cstheme="minorHAnsi"/>
        </w:rPr>
        <w:tab/>
        <w:t xml:space="preserve">Za objednatele: </w:t>
      </w:r>
      <w:r w:rsidRPr="005A1970">
        <w:rPr>
          <w:rFonts w:asciiTheme="minorHAnsi" w:hAnsiTheme="minorHAnsi" w:cstheme="minorHAnsi"/>
        </w:rPr>
        <w:tab/>
      </w:r>
      <w:r w:rsidR="007F70DA" w:rsidRPr="005A1970">
        <w:rPr>
          <w:rFonts w:asciiTheme="minorHAnsi" w:hAnsiTheme="minorHAnsi" w:cstheme="minorHAnsi"/>
        </w:rPr>
        <w:t>(</w:t>
      </w:r>
      <w:r w:rsidR="007F70DA" w:rsidRPr="00A03285">
        <w:rPr>
          <w:rFonts w:asciiTheme="minorHAnsi" w:hAnsiTheme="minorHAnsi" w:cstheme="minorHAnsi"/>
          <w:i/>
        </w:rPr>
        <w:t xml:space="preserve">bude </w:t>
      </w:r>
      <w:r w:rsidR="007F70DA">
        <w:rPr>
          <w:rFonts w:asciiTheme="minorHAnsi" w:hAnsiTheme="minorHAnsi" w:cstheme="minorHAnsi"/>
          <w:i/>
        </w:rPr>
        <w:t>doplněno před uzavřením smlouvy</w:t>
      </w:r>
      <w:r w:rsidR="007F70DA" w:rsidRPr="005A1970">
        <w:rPr>
          <w:rFonts w:asciiTheme="minorHAnsi" w:hAnsiTheme="minorHAnsi" w:cstheme="minorHAnsi"/>
        </w:rPr>
        <w:t>)</w:t>
      </w:r>
    </w:p>
    <w:p w14:paraId="42E24B65" w14:textId="77777777" w:rsidR="00BD1151" w:rsidRPr="005A1970" w:rsidRDefault="00CE48C3" w:rsidP="00BD1151">
      <w:pPr>
        <w:tabs>
          <w:tab w:val="left" w:pos="360"/>
          <w:tab w:val="left" w:pos="2268"/>
          <w:tab w:val="right" w:pos="7560"/>
        </w:tabs>
        <w:jc w:val="both"/>
        <w:rPr>
          <w:rFonts w:asciiTheme="minorHAnsi" w:hAnsiTheme="minorHAnsi" w:cstheme="minorHAnsi"/>
          <w:shd w:val="clear" w:color="auto" w:fill="FFFF00"/>
        </w:rPr>
      </w:pPr>
      <w:r w:rsidRPr="005A1970">
        <w:rPr>
          <w:rFonts w:asciiTheme="minorHAnsi" w:hAnsiTheme="minorHAnsi" w:cstheme="minorHAnsi"/>
        </w:rPr>
        <w:tab/>
        <w:t xml:space="preserve">Za zhotovitele: </w:t>
      </w:r>
      <w:r w:rsidRPr="005A1970">
        <w:rPr>
          <w:rFonts w:asciiTheme="minorHAnsi" w:hAnsiTheme="minorHAnsi" w:cstheme="minorHAnsi"/>
        </w:rPr>
        <w:tab/>
      </w:r>
      <w:r w:rsidR="00386251" w:rsidRPr="005A1970">
        <w:rPr>
          <w:rFonts w:asciiTheme="minorHAnsi" w:hAnsiTheme="minorHAnsi" w:cstheme="minorHAnsi"/>
        </w:rPr>
        <w:t xml:space="preserve"> </w:t>
      </w:r>
      <w:r w:rsidR="000052E8" w:rsidRPr="005A1970">
        <w:rPr>
          <w:rFonts w:asciiTheme="minorHAnsi" w:hAnsiTheme="minorHAnsi" w:cstheme="minorHAnsi"/>
          <w:highlight w:val="yellow"/>
        </w:rPr>
        <w:t>……………………</w:t>
      </w:r>
      <w:r w:rsidR="00597A0B" w:rsidRPr="005A1970">
        <w:rPr>
          <w:rFonts w:asciiTheme="minorHAnsi" w:hAnsiTheme="minorHAnsi" w:cstheme="minorHAnsi"/>
          <w:highlight w:val="yellow"/>
        </w:rPr>
        <w:t>.</w:t>
      </w:r>
      <w:r w:rsidR="00597A0B" w:rsidRPr="005A1970">
        <w:rPr>
          <w:rFonts w:asciiTheme="minorHAnsi" w:hAnsiTheme="minorHAnsi" w:cstheme="minorHAnsi"/>
        </w:rPr>
        <w:t xml:space="preserve"> - </w:t>
      </w:r>
      <w:r w:rsidR="000052E8" w:rsidRPr="005A1970">
        <w:rPr>
          <w:rFonts w:asciiTheme="minorHAnsi" w:hAnsiTheme="minorHAnsi" w:cstheme="minorHAnsi"/>
          <w:highlight w:val="yellow"/>
        </w:rPr>
        <w:t>…………………….</w:t>
      </w:r>
    </w:p>
    <w:p w14:paraId="7E733F59" w14:textId="77777777" w:rsidR="00BD1151" w:rsidRPr="005A1970" w:rsidRDefault="00BD1151" w:rsidP="00BD1151">
      <w:pPr>
        <w:numPr>
          <w:ilvl w:val="0"/>
          <w:numId w:val="10"/>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Osobou oprávněnou k podpisu protokolu o převzetí a předání díla je:</w:t>
      </w:r>
    </w:p>
    <w:p w14:paraId="26523B7C" w14:textId="77777777" w:rsidR="00BD1151" w:rsidRPr="005A1970" w:rsidRDefault="00BD1151" w:rsidP="00BD1151">
      <w:pPr>
        <w:tabs>
          <w:tab w:val="left" w:pos="360"/>
          <w:tab w:val="left" w:pos="2268"/>
          <w:tab w:val="right" w:pos="7560"/>
        </w:tabs>
        <w:jc w:val="both"/>
        <w:rPr>
          <w:rFonts w:asciiTheme="minorHAnsi" w:hAnsiTheme="minorHAnsi" w:cstheme="minorHAnsi"/>
        </w:rPr>
      </w:pPr>
      <w:r w:rsidRPr="005A1970">
        <w:rPr>
          <w:rFonts w:asciiTheme="minorHAnsi" w:hAnsiTheme="minorHAnsi" w:cstheme="minorHAnsi"/>
        </w:rPr>
        <w:tab/>
        <w:t xml:space="preserve">Za objednatele: </w:t>
      </w:r>
      <w:r w:rsidRPr="005A1970">
        <w:rPr>
          <w:rFonts w:asciiTheme="minorHAnsi" w:hAnsiTheme="minorHAnsi" w:cstheme="minorHAnsi"/>
        </w:rPr>
        <w:tab/>
      </w:r>
      <w:r w:rsidR="007F70DA" w:rsidRPr="005A1970">
        <w:rPr>
          <w:rFonts w:asciiTheme="minorHAnsi" w:hAnsiTheme="minorHAnsi" w:cstheme="minorHAnsi"/>
        </w:rPr>
        <w:t>(</w:t>
      </w:r>
      <w:r w:rsidR="007F70DA" w:rsidRPr="00A03285">
        <w:rPr>
          <w:rFonts w:asciiTheme="minorHAnsi" w:hAnsiTheme="minorHAnsi" w:cstheme="minorHAnsi"/>
          <w:i/>
        </w:rPr>
        <w:t xml:space="preserve">bude </w:t>
      </w:r>
      <w:r w:rsidR="007F70DA">
        <w:rPr>
          <w:rFonts w:asciiTheme="minorHAnsi" w:hAnsiTheme="minorHAnsi" w:cstheme="minorHAnsi"/>
          <w:i/>
        </w:rPr>
        <w:t>doplněno před uzavřením smlouvy</w:t>
      </w:r>
      <w:r w:rsidR="007F70DA" w:rsidRPr="005A1970">
        <w:rPr>
          <w:rFonts w:asciiTheme="minorHAnsi" w:hAnsiTheme="minorHAnsi" w:cstheme="minorHAnsi"/>
        </w:rPr>
        <w:t>)</w:t>
      </w:r>
    </w:p>
    <w:p w14:paraId="3BC0CB28" w14:textId="77777777" w:rsidR="00BD1151" w:rsidRPr="005A1970" w:rsidRDefault="00BD1151" w:rsidP="00BD1151">
      <w:pPr>
        <w:tabs>
          <w:tab w:val="left" w:pos="360"/>
          <w:tab w:val="left" w:pos="2268"/>
          <w:tab w:val="right" w:pos="7560"/>
        </w:tabs>
        <w:spacing w:after="120"/>
        <w:jc w:val="both"/>
        <w:rPr>
          <w:rFonts w:asciiTheme="minorHAnsi" w:hAnsiTheme="minorHAnsi" w:cstheme="minorHAnsi"/>
          <w:shd w:val="clear" w:color="auto" w:fill="FFFF00"/>
        </w:rPr>
      </w:pPr>
      <w:r w:rsidRPr="005A1970">
        <w:rPr>
          <w:rFonts w:asciiTheme="minorHAnsi" w:hAnsiTheme="minorHAnsi" w:cstheme="minorHAnsi"/>
        </w:rPr>
        <w:tab/>
        <w:t xml:space="preserve">Za zhotovitele: </w:t>
      </w:r>
      <w:r w:rsidRPr="005A1970">
        <w:rPr>
          <w:rFonts w:asciiTheme="minorHAnsi" w:hAnsiTheme="minorHAnsi" w:cstheme="minorHAnsi"/>
        </w:rPr>
        <w:tab/>
      </w:r>
      <w:r w:rsidR="000052E8" w:rsidRPr="005A1970">
        <w:rPr>
          <w:rFonts w:asciiTheme="minorHAnsi" w:hAnsiTheme="minorHAnsi" w:cstheme="minorHAnsi"/>
          <w:highlight w:val="yellow"/>
        </w:rPr>
        <w:t>…………………….</w:t>
      </w:r>
      <w:r w:rsidR="000052E8" w:rsidRPr="005A1970">
        <w:rPr>
          <w:rFonts w:asciiTheme="minorHAnsi" w:hAnsiTheme="minorHAnsi" w:cstheme="minorHAnsi"/>
        </w:rPr>
        <w:t xml:space="preserve"> - </w:t>
      </w:r>
      <w:r w:rsidR="000052E8" w:rsidRPr="005A1970">
        <w:rPr>
          <w:rFonts w:asciiTheme="minorHAnsi" w:hAnsiTheme="minorHAnsi" w:cstheme="minorHAnsi"/>
          <w:highlight w:val="yellow"/>
        </w:rPr>
        <w:t>…………………….</w:t>
      </w:r>
    </w:p>
    <w:p w14:paraId="6E3E7F77" w14:textId="77777777" w:rsidR="00BD1151" w:rsidRPr="005A1970" w:rsidRDefault="00BD1151" w:rsidP="00BD1151">
      <w:pPr>
        <w:numPr>
          <w:ilvl w:val="0"/>
          <w:numId w:val="10"/>
        </w:numPr>
        <w:tabs>
          <w:tab w:val="left" w:pos="1191"/>
          <w:tab w:val="left" w:pos="1588"/>
          <w:tab w:val="left" w:pos="3531"/>
          <w:tab w:val="right" w:pos="8751"/>
        </w:tabs>
        <w:spacing w:after="120"/>
        <w:jc w:val="both"/>
        <w:rPr>
          <w:rFonts w:asciiTheme="minorHAnsi" w:hAnsiTheme="minorHAnsi" w:cstheme="minorHAnsi"/>
        </w:rPr>
      </w:pPr>
      <w:r w:rsidRPr="005A1970">
        <w:rPr>
          <w:rFonts w:asciiTheme="minorHAnsi" w:hAnsiTheme="minorHAnsi" w:cstheme="minorHAnsi"/>
        </w:rPr>
        <w:t xml:space="preserve">Osobou oprávněnou k podpisu dohody o předčasném užívání díla je: </w:t>
      </w:r>
    </w:p>
    <w:p w14:paraId="6EACF270" w14:textId="77777777" w:rsidR="00BD1151" w:rsidRPr="005A1970" w:rsidRDefault="00BD1151" w:rsidP="00BD1151">
      <w:pPr>
        <w:tabs>
          <w:tab w:val="left" w:pos="360"/>
          <w:tab w:val="left" w:pos="2268"/>
          <w:tab w:val="right" w:pos="7560"/>
        </w:tabs>
        <w:ind w:left="397"/>
        <w:jc w:val="both"/>
        <w:rPr>
          <w:rFonts w:asciiTheme="minorHAnsi" w:hAnsiTheme="minorHAnsi" w:cstheme="minorHAnsi"/>
        </w:rPr>
      </w:pPr>
      <w:r w:rsidRPr="005A1970">
        <w:rPr>
          <w:rFonts w:asciiTheme="minorHAnsi" w:hAnsiTheme="minorHAnsi" w:cstheme="minorHAnsi"/>
        </w:rPr>
        <w:t xml:space="preserve">Za objednatele:    </w:t>
      </w:r>
      <w:r w:rsidR="00882573" w:rsidRPr="005A1970">
        <w:rPr>
          <w:rFonts w:asciiTheme="minorHAnsi" w:hAnsiTheme="minorHAnsi" w:cstheme="minorHAnsi"/>
        </w:rPr>
        <w:tab/>
      </w:r>
      <w:r w:rsidR="007F70DA" w:rsidRPr="005A1970">
        <w:rPr>
          <w:rFonts w:asciiTheme="minorHAnsi" w:hAnsiTheme="minorHAnsi" w:cstheme="minorHAnsi"/>
        </w:rPr>
        <w:t>(</w:t>
      </w:r>
      <w:r w:rsidR="007F70DA" w:rsidRPr="00A03285">
        <w:rPr>
          <w:rFonts w:asciiTheme="minorHAnsi" w:hAnsiTheme="minorHAnsi" w:cstheme="minorHAnsi"/>
          <w:i/>
        </w:rPr>
        <w:t xml:space="preserve">bude </w:t>
      </w:r>
      <w:r w:rsidR="007F70DA">
        <w:rPr>
          <w:rFonts w:asciiTheme="minorHAnsi" w:hAnsiTheme="minorHAnsi" w:cstheme="minorHAnsi"/>
          <w:i/>
        </w:rPr>
        <w:t>doplněno před uzavřením smlouvy</w:t>
      </w:r>
      <w:r w:rsidR="007F70DA" w:rsidRPr="005A1970">
        <w:rPr>
          <w:rFonts w:asciiTheme="minorHAnsi" w:hAnsiTheme="minorHAnsi" w:cstheme="minorHAnsi"/>
        </w:rPr>
        <w:t>)</w:t>
      </w:r>
    </w:p>
    <w:p w14:paraId="7BDD966A" w14:textId="77777777" w:rsidR="00BD1151" w:rsidRPr="005A1970" w:rsidRDefault="00BD1151" w:rsidP="00BD1151">
      <w:pPr>
        <w:tabs>
          <w:tab w:val="left" w:pos="360"/>
          <w:tab w:val="left" w:pos="2268"/>
          <w:tab w:val="right" w:pos="7560"/>
        </w:tabs>
        <w:spacing w:after="120"/>
        <w:ind w:left="397"/>
        <w:jc w:val="both"/>
        <w:rPr>
          <w:rFonts w:asciiTheme="minorHAnsi" w:hAnsiTheme="minorHAnsi" w:cstheme="minorHAnsi"/>
          <w:shd w:val="clear" w:color="auto" w:fill="FFFF00"/>
        </w:rPr>
      </w:pPr>
      <w:r w:rsidRPr="005A1970">
        <w:rPr>
          <w:rFonts w:asciiTheme="minorHAnsi" w:hAnsiTheme="minorHAnsi" w:cstheme="minorHAnsi"/>
        </w:rPr>
        <w:lastRenderedPageBreak/>
        <w:t xml:space="preserve">Za zhotovitele: </w:t>
      </w:r>
      <w:r w:rsidRPr="005A1970">
        <w:rPr>
          <w:rFonts w:asciiTheme="minorHAnsi" w:hAnsiTheme="minorHAnsi" w:cstheme="minorHAnsi"/>
        </w:rPr>
        <w:tab/>
      </w:r>
      <w:r w:rsidR="000052E8" w:rsidRPr="005A1970">
        <w:rPr>
          <w:rFonts w:asciiTheme="minorHAnsi" w:hAnsiTheme="minorHAnsi" w:cstheme="minorHAnsi"/>
          <w:highlight w:val="yellow"/>
        </w:rPr>
        <w:t>…………………….</w:t>
      </w:r>
      <w:r w:rsidR="000052E8" w:rsidRPr="005A1970">
        <w:rPr>
          <w:rFonts w:asciiTheme="minorHAnsi" w:hAnsiTheme="minorHAnsi" w:cstheme="minorHAnsi"/>
        </w:rPr>
        <w:t xml:space="preserve"> - </w:t>
      </w:r>
      <w:r w:rsidR="000052E8" w:rsidRPr="005A1970">
        <w:rPr>
          <w:rFonts w:asciiTheme="minorHAnsi" w:hAnsiTheme="minorHAnsi" w:cstheme="minorHAnsi"/>
          <w:highlight w:val="yellow"/>
        </w:rPr>
        <w:t>…………………….</w:t>
      </w:r>
    </w:p>
    <w:p w14:paraId="7EE057B7" w14:textId="77777777" w:rsidR="00BD1151" w:rsidRPr="005A1970" w:rsidRDefault="00BD1151" w:rsidP="00BD1151">
      <w:pPr>
        <w:numPr>
          <w:ilvl w:val="0"/>
          <w:numId w:val="10"/>
        </w:numPr>
        <w:tabs>
          <w:tab w:val="left" w:pos="1191"/>
          <w:tab w:val="left" w:pos="1588"/>
          <w:tab w:val="left" w:pos="3531"/>
          <w:tab w:val="right" w:pos="8751"/>
        </w:tabs>
        <w:spacing w:after="120"/>
        <w:jc w:val="both"/>
        <w:rPr>
          <w:rFonts w:asciiTheme="minorHAnsi" w:hAnsiTheme="minorHAnsi" w:cstheme="minorHAnsi"/>
        </w:rPr>
      </w:pPr>
      <w:r w:rsidRPr="005A1970">
        <w:rPr>
          <w:rFonts w:asciiTheme="minorHAnsi" w:hAnsiTheme="minorHAnsi" w:cstheme="minorHAnsi"/>
        </w:rPr>
        <w:t>Zhotovitel je povinen předkládat soupis provedených prací ke kontrole technickému dozoru stavebníka. Osobu vykonávající technický dozor stavebníka objednatel oznámí nejpozději při předání a převzetí staveniště.</w:t>
      </w:r>
      <w:r w:rsidR="00314991" w:rsidRPr="005A1970">
        <w:rPr>
          <w:rFonts w:asciiTheme="minorHAnsi" w:hAnsiTheme="minorHAnsi" w:cstheme="minorHAnsi"/>
        </w:rPr>
        <w:t xml:space="preserve"> </w:t>
      </w:r>
      <w:r w:rsidR="00DC785D" w:rsidRPr="005A1970">
        <w:rPr>
          <w:rFonts w:asciiTheme="minorHAnsi" w:hAnsiTheme="minorHAnsi" w:cstheme="minorHAnsi"/>
        </w:rPr>
        <w:t>T</w:t>
      </w:r>
      <w:r w:rsidR="00314991" w:rsidRPr="005A1970">
        <w:rPr>
          <w:rFonts w:asciiTheme="minorHAnsi" w:hAnsiTheme="minorHAnsi" w:cstheme="minorHAnsi"/>
        </w:rPr>
        <w:t xml:space="preserve">echnický dozor </w:t>
      </w:r>
      <w:r w:rsidR="00DC785D" w:rsidRPr="005A1970">
        <w:rPr>
          <w:rFonts w:asciiTheme="minorHAnsi" w:hAnsiTheme="minorHAnsi" w:cstheme="minorHAnsi"/>
        </w:rPr>
        <w:t xml:space="preserve">nebude </w:t>
      </w:r>
      <w:r w:rsidR="00314991" w:rsidRPr="005A1970">
        <w:rPr>
          <w:rFonts w:asciiTheme="minorHAnsi" w:hAnsiTheme="minorHAnsi" w:cstheme="minorHAnsi"/>
        </w:rPr>
        <w:t>provádět zhotovitel ani osoba s ním spojená.</w:t>
      </w:r>
    </w:p>
    <w:p w14:paraId="7F920761" w14:textId="77777777" w:rsidR="00BD1151" w:rsidRPr="005A1970" w:rsidRDefault="00BD1151" w:rsidP="00BD1151">
      <w:pPr>
        <w:numPr>
          <w:ilvl w:val="0"/>
          <w:numId w:val="10"/>
        </w:numPr>
        <w:tabs>
          <w:tab w:val="left" w:pos="1191"/>
          <w:tab w:val="left" w:pos="1588"/>
          <w:tab w:val="left" w:pos="3531"/>
          <w:tab w:val="right" w:pos="8751"/>
        </w:tabs>
        <w:spacing w:after="120"/>
        <w:jc w:val="both"/>
        <w:rPr>
          <w:rFonts w:asciiTheme="minorHAnsi" w:hAnsiTheme="minorHAnsi" w:cstheme="minorHAnsi"/>
        </w:rPr>
      </w:pPr>
      <w:r w:rsidRPr="005A1970">
        <w:rPr>
          <w:rFonts w:asciiTheme="minorHAnsi" w:hAnsiTheme="minorHAnsi" w:cstheme="minorHAnsi"/>
        </w:rPr>
        <w:t>Zhotovitel pověřuje funkcí stavbyvedoucího:</w:t>
      </w:r>
    </w:p>
    <w:p w14:paraId="203216D7" w14:textId="77777777" w:rsidR="00BD1151" w:rsidRPr="005A1970" w:rsidRDefault="000052E8" w:rsidP="00BD1151">
      <w:pPr>
        <w:spacing w:after="120"/>
        <w:ind w:firstLine="397"/>
        <w:rPr>
          <w:rFonts w:asciiTheme="minorHAnsi" w:hAnsiTheme="minorHAnsi" w:cstheme="minorHAnsi"/>
          <w:shd w:val="clear" w:color="auto" w:fill="FFFF00"/>
        </w:rPr>
      </w:pPr>
      <w:r w:rsidRPr="005A1970">
        <w:rPr>
          <w:rFonts w:asciiTheme="minorHAnsi" w:hAnsiTheme="minorHAnsi" w:cstheme="minorHAnsi"/>
          <w:highlight w:val="yellow"/>
        </w:rPr>
        <w:t>………………..</w:t>
      </w:r>
      <w:r w:rsidR="003D696C" w:rsidRPr="005A1970">
        <w:rPr>
          <w:rFonts w:asciiTheme="minorHAnsi" w:hAnsiTheme="minorHAnsi" w:cstheme="minorHAnsi"/>
          <w:highlight w:val="yellow"/>
        </w:rPr>
        <w:t>.</w:t>
      </w:r>
      <w:r w:rsidR="003D696C" w:rsidRPr="005A1970">
        <w:rPr>
          <w:rFonts w:asciiTheme="minorHAnsi" w:hAnsiTheme="minorHAnsi" w:cstheme="minorHAnsi"/>
        </w:rPr>
        <w:t xml:space="preserve">, tel.: </w:t>
      </w:r>
      <w:r w:rsidRPr="005A1970">
        <w:rPr>
          <w:rFonts w:asciiTheme="minorHAnsi" w:hAnsiTheme="minorHAnsi" w:cstheme="minorHAnsi"/>
        </w:rPr>
        <w:t>………………</w:t>
      </w:r>
      <w:r w:rsidR="003D696C" w:rsidRPr="005A1970">
        <w:rPr>
          <w:rFonts w:asciiTheme="minorHAnsi" w:hAnsiTheme="minorHAnsi" w:cstheme="minorHAnsi"/>
        </w:rPr>
        <w:t>, e-mail</w:t>
      </w:r>
      <w:r w:rsidR="003D696C" w:rsidRPr="005A1970">
        <w:rPr>
          <w:rFonts w:asciiTheme="minorHAnsi" w:hAnsiTheme="minorHAnsi" w:cstheme="minorHAnsi"/>
          <w:highlight w:val="yellow"/>
        </w:rPr>
        <w:t xml:space="preserve">: </w:t>
      </w:r>
      <w:r w:rsidRPr="005A1970">
        <w:rPr>
          <w:rFonts w:asciiTheme="minorHAnsi" w:hAnsiTheme="minorHAnsi" w:cstheme="minorHAnsi"/>
          <w:highlight w:val="yellow"/>
        </w:rPr>
        <w:t>…………..</w:t>
      </w:r>
      <w:r w:rsidR="003D696C" w:rsidRPr="005A1970">
        <w:rPr>
          <w:rFonts w:asciiTheme="minorHAnsi" w:hAnsiTheme="minorHAnsi" w:cstheme="minorHAnsi"/>
          <w:highlight w:val="yellow"/>
        </w:rPr>
        <w:t>@</w:t>
      </w:r>
      <w:r w:rsidRPr="005A1970">
        <w:rPr>
          <w:rFonts w:asciiTheme="minorHAnsi" w:hAnsiTheme="minorHAnsi" w:cstheme="minorHAnsi"/>
          <w:highlight w:val="yellow"/>
        </w:rPr>
        <w:t>.........................</w:t>
      </w:r>
    </w:p>
    <w:p w14:paraId="3CA300A9" w14:textId="77777777" w:rsidR="009D70D4" w:rsidRDefault="009D70D4" w:rsidP="00BD1151">
      <w:pPr>
        <w:spacing w:after="120"/>
        <w:ind w:left="397"/>
        <w:jc w:val="both"/>
        <w:rPr>
          <w:rFonts w:asciiTheme="minorHAnsi" w:hAnsiTheme="minorHAnsi" w:cstheme="minorHAnsi"/>
        </w:rPr>
      </w:pPr>
    </w:p>
    <w:p w14:paraId="545D22F8" w14:textId="77777777" w:rsidR="009D70D4" w:rsidRDefault="009D70D4" w:rsidP="00BD1151">
      <w:pPr>
        <w:spacing w:after="120"/>
        <w:ind w:left="397"/>
        <w:jc w:val="both"/>
        <w:rPr>
          <w:rFonts w:asciiTheme="minorHAnsi" w:hAnsiTheme="minorHAnsi" w:cstheme="minorHAnsi"/>
        </w:rPr>
      </w:pPr>
    </w:p>
    <w:p w14:paraId="14135A30" w14:textId="77777777" w:rsidR="006F21F0" w:rsidRPr="002C0FEE" w:rsidRDefault="006F21F0" w:rsidP="006F21F0">
      <w:pPr>
        <w:pStyle w:val="ZkladntextIMP"/>
        <w:spacing w:line="240" w:lineRule="auto"/>
        <w:jc w:val="center"/>
        <w:rPr>
          <w:rFonts w:asciiTheme="minorHAnsi" w:hAnsiTheme="minorHAnsi" w:cstheme="minorHAnsi"/>
          <w:b/>
          <w:szCs w:val="24"/>
        </w:rPr>
      </w:pPr>
      <w:r w:rsidRPr="002C0FEE">
        <w:rPr>
          <w:rFonts w:asciiTheme="minorHAnsi" w:hAnsiTheme="minorHAnsi" w:cstheme="minorHAnsi"/>
          <w:b/>
          <w:szCs w:val="24"/>
        </w:rPr>
        <w:t>XI.</w:t>
      </w:r>
    </w:p>
    <w:p w14:paraId="4577B1F6" w14:textId="77777777" w:rsidR="006F21F0" w:rsidRPr="002C0FEE" w:rsidRDefault="006F21F0" w:rsidP="006F21F0">
      <w:pPr>
        <w:pStyle w:val="ZkladntextIMP"/>
        <w:spacing w:line="240" w:lineRule="auto"/>
        <w:jc w:val="center"/>
        <w:rPr>
          <w:rFonts w:asciiTheme="minorHAnsi" w:hAnsiTheme="minorHAnsi" w:cstheme="minorHAnsi"/>
          <w:b/>
          <w:szCs w:val="24"/>
        </w:rPr>
      </w:pPr>
      <w:r w:rsidRPr="002C0FEE">
        <w:rPr>
          <w:rFonts w:asciiTheme="minorHAnsi" w:hAnsiTheme="minorHAnsi" w:cstheme="minorHAnsi"/>
          <w:b/>
          <w:szCs w:val="24"/>
        </w:rPr>
        <w:t>Odstoupení od smlouvy</w:t>
      </w:r>
    </w:p>
    <w:p w14:paraId="1BF311FF" w14:textId="77777777" w:rsidR="006F21F0" w:rsidRPr="002C0FEE" w:rsidRDefault="006F21F0" w:rsidP="006F21F0">
      <w:pPr>
        <w:widowControl w:val="0"/>
        <w:spacing w:before="120"/>
        <w:jc w:val="both"/>
        <w:rPr>
          <w:rFonts w:asciiTheme="minorHAnsi" w:hAnsiTheme="minorHAnsi" w:cstheme="minorHAnsi"/>
          <w:b/>
        </w:rPr>
      </w:pPr>
      <w:r w:rsidRPr="002C0FEE">
        <w:rPr>
          <w:rFonts w:asciiTheme="minorHAnsi" w:hAnsiTheme="minorHAnsi" w:cstheme="minorHAnsi"/>
          <w:b/>
        </w:rPr>
        <w:t>Důvody opravňující k odstoupení od smlouvy</w:t>
      </w:r>
    </w:p>
    <w:p w14:paraId="57061F21" w14:textId="77777777" w:rsidR="006F21F0" w:rsidRPr="002C0FEE" w:rsidRDefault="006F21F0" w:rsidP="006F21F0">
      <w:pPr>
        <w:numPr>
          <w:ilvl w:val="0"/>
          <w:numId w:val="28"/>
        </w:numPr>
        <w:ind w:left="426" w:hanging="426"/>
        <w:rPr>
          <w:rFonts w:asciiTheme="minorHAnsi" w:hAnsiTheme="minorHAnsi" w:cstheme="minorHAnsi"/>
        </w:rPr>
      </w:pPr>
      <w:r w:rsidRPr="002C0FEE">
        <w:rPr>
          <w:rFonts w:asciiTheme="minorHAnsi" w:hAnsiTheme="minorHAnsi" w:cstheme="minorHAnsi"/>
        </w:rPr>
        <w:t xml:space="preserve">Nastanou-li u některé ze smluvních stran skutečnosti bránící řádnému plnění smlouvy, je tato smluvní strana povinna to bez zbytečného odkladu oznámit druhé smluvní straně a vyvolat jednání zástupců oprávněných k podpisu smlouvy. </w:t>
      </w:r>
    </w:p>
    <w:p w14:paraId="20E5175F" w14:textId="77777777" w:rsidR="006F21F0" w:rsidRPr="002C0FEE" w:rsidRDefault="006F21F0" w:rsidP="006F21F0">
      <w:pPr>
        <w:pStyle w:val="Odstavecseseznamem"/>
        <w:numPr>
          <w:ilvl w:val="0"/>
          <w:numId w:val="28"/>
        </w:numPr>
        <w:spacing w:after="0" w:line="240" w:lineRule="auto"/>
        <w:ind w:left="426" w:hanging="426"/>
        <w:contextualSpacing/>
        <w:jc w:val="both"/>
        <w:rPr>
          <w:rFonts w:asciiTheme="minorHAnsi" w:hAnsiTheme="minorHAnsi" w:cstheme="minorHAnsi"/>
          <w:sz w:val="24"/>
          <w:szCs w:val="24"/>
        </w:rPr>
      </w:pPr>
      <w:r w:rsidRPr="002C0FEE">
        <w:rPr>
          <w:rFonts w:asciiTheme="minorHAnsi" w:hAnsiTheme="minorHAnsi" w:cstheme="minorHAnsi"/>
          <w:sz w:val="24"/>
          <w:szCs w:val="24"/>
        </w:rPr>
        <w:t>Smluvní strany se dohodly, že od smlouvy lze odstoupit dále v těchto případech:</w:t>
      </w:r>
    </w:p>
    <w:p w14:paraId="0FBE5DF3"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prodlení objednatele s úhradou dlužné částky delší než 30 dnů,</w:t>
      </w:r>
    </w:p>
    <w:p w14:paraId="1526DCDE"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nepředložení dokladů zhotovitele o pojištění odpovědnosti za škodu objednateli ani v dodatečné přiměřené lhůtě,</w:t>
      </w:r>
    </w:p>
    <w:p w14:paraId="0EF3DCDC"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nesplnění termínu předání staveniště objednatelem ani v dodatečné přiměřené lhůtě,</w:t>
      </w:r>
    </w:p>
    <w:p w14:paraId="3C6C9DD8"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pokud zhotovitel nezahájí práce na díle ani v dodatečné přiměřené lhůtě,</w:t>
      </w:r>
    </w:p>
    <w:p w14:paraId="2DF02A9B"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pokud zhotovitel ani v dodatečné přiměřené lhůtě neodstraní vady vzniklé vadným prováděním nebo nepřestane dílo provádět nevhodným způsobem, ačkoli byl na toto objednatelem upozorněn,</w:t>
      </w:r>
    </w:p>
    <w:p w14:paraId="719F4C8E"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prodlení zhotovitele s dokončením díla z důvodů ležících na jeho straně delší než 30 dnů</w:t>
      </w:r>
    </w:p>
    <w:p w14:paraId="0748D209" w14:textId="77777777" w:rsidR="006F21F0" w:rsidRPr="002C0FEE" w:rsidRDefault="006F21F0" w:rsidP="006F21F0">
      <w:pPr>
        <w:pStyle w:val="Odstavecseseznamem"/>
        <w:numPr>
          <w:ilvl w:val="0"/>
          <w:numId w:val="29"/>
        </w:numPr>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zhotovitel neprovádí práce v souladu s projektovou dokumentací, pokyny TDI a pokyny objednatele</w:t>
      </w:r>
    </w:p>
    <w:p w14:paraId="0FAE4CDC" w14:textId="77777777" w:rsidR="006F21F0" w:rsidRPr="002C0FEE" w:rsidRDefault="006F21F0" w:rsidP="006F21F0">
      <w:pPr>
        <w:pStyle w:val="Odstavecseseznamem"/>
        <w:widowControl w:val="0"/>
        <w:numPr>
          <w:ilvl w:val="0"/>
          <w:numId w:val="29"/>
        </w:numPr>
        <w:autoSpaceDE w:val="0"/>
        <w:autoSpaceDN w:val="0"/>
        <w:adjustRightInd w:val="0"/>
        <w:spacing w:after="0" w:line="240" w:lineRule="auto"/>
        <w:ind w:left="709" w:hanging="283"/>
        <w:contextualSpacing/>
        <w:jc w:val="both"/>
        <w:rPr>
          <w:rFonts w:asciiTheme="minorHAnsi" w:hAnsiTheme="minorHAnsi" w:cstheme="minorHAnsi"/>
          <w:sz w:val="24"/>
          <w:szCs w:val="24"/>
        </w:rPr>
      </w:pPr>
      <w:r w:rsidRPr="002C0FEE">
        <w:rPr>
          <w:rFonts w:asciiTheme="minorHAnsi" w:hAnsiTheme="minorHAnsi" w:cstheme="minorHAnsi"/>
          <w:sz w:val="24"/>
          <w:szCs w:val="24"/>
        </w:rPr>
        <w:t>vybraný dodavatel (zhotovitel) měl být vyloučen z účasti v zadávacím řízení, nebo vybraný dodavatel (zhotovitel) před zadáním veřejné zakázky předložil údaje, dokumenty, vzorky nebo modely, které neodpovídaly skutečnosti a měly nebo mohly mít vliv na výběr dodavatele, nebo výběr dodavatele (zhotovitel) souvisí se závažným porušením povinnosti členského státu ve smyslu čl. 258 Smlouvy o fungování Evropské unie, o kterém rozhodl Soudní dvůr Evropské unie (§ 223 zákona č. 134/2016 Sb.).</w:t>
      </w:r>
    </w:p>
    <w:p w14:paraId="2CC74022" w14:textId="77777777" w:rsidR="006F21F0" w:rsidRDefault="006F21F0" w:rsidP="006F21F0">
      <w:pPr>
        <w:jc w:val="both"/>
        <w:rPr>
          <w:rFonts w:asciiTheme="minorHAnsi" w:hAnsiTheme="minorHAnsi" w:cstheme="minorHAnsi"/>
          <w:b/>
        </w:rPr>
      </w:pPr>
    </w:p>
    <w:p w14:paraId="72F41245" w14:textId="77777777" w:rsidR="00E85F1B" w:rsidRPr="002C0FEE" w:rsidRDefault="00E85F1B" w:rsidP="006F21F0">
      <w:pPr>
        <w:jc w:val="both"/>
        <w:rPr>
          <w:rFonts w:asciiTheme="minorHAnsi" w:hAnsiTheme="minorHAnsi" w:cstheme="minorHAnsi"/>
          <w:b/>
        </w:rPr>
      </w:pPr>
    </w:p>
    <w:p w14:paraId="186DCA91" w14:textId="77777777" w:rsidR="006F21F0" w:rsidRPr="002C0FEE" w:rsidRDefault="006F21F0" w:rsidP="006F21F0">
      <w:pPr>
        <w:jc w:val="both"/>
        <w:rPr>
          <w:rFonts w:asciiTheme="minorHAnsi" w:hAnsiTheme="minorHAnsi" w:cstheme="minorHAnsi"/>
          <w:b/>
        </w:rPr>
      </w:pPr>
      <w:r w:rsidRPr="002C0FEE">
        <w:rPr>
          <w:rFonts w:asciiTheme="minorHAnsi" w:hAnsiTheme="minorHAnsi" w:cstheme="minorHAnsi"/>
          <w:b/>
        </w:rPr>
        <w:t xml:space="preserve">Způsob odstoupení od smlouvy </w:t>
      </w:r>
    </w:p>
    <w:p w14:paraId="4700ECED" w14:textId="77777777" w:rsidR="006F21F0" w:rsidRPr="002C0FEE" w:rsidRDefault="006F21F0" w:rsidP="006F21F0">
      <w:pPr>
        <w:widowControl w:val="0"/>
        <w:numPr>
          <w:ilvl w:val="0"/>
          <w:numId w:val="31"/>
        </w:numPr>
        <w:ind w:left="426" w:hanging="426"/>
        <w:jc w:val="both"/>
        <w:rPr>
          <w:rFonts w:asciiTheme="minorHAnsi" w:hAnsiTheme="minorHAnsi" w:cstheme="minorHAnsi"/>
        </w:rPr>
      </w:pPr>
      <w:r w:rsidRPr="002C0FEE">
        <w:rPr>
          <w:rFonts w:asciiTheme="minorHAnsi" w:hAnsiTheme="minorHAnsi" w:cstheme="minorHAnsi"/>
        </w:rPr>
        <w:t>Je-li důvodem k odstoupení od smlouvy neplnění smluvních povinností jednou ze smluvních stran, je druhá strana, která hodlá od smlouvy odstoupit povinna poskytnout druhé straně přiměřenou lhůtu k nápravě. Teprve poté, co smluvní povinnost nebyla splněna ani v této dodatečně poskytnuté lhůtě je možné od smlouvy odstoupit.</w:t>
      </w:r>
    </w:p>
    <w:p w14:paraId="098E082F" w14:textId="77777777" w:rsidR="006F21F0" w:rsidRPr="002C0FEE" w:rsidRDefault="006F21F0" w:rsidP="006F21F0">
      <w:pPr>
        <w:widowControl w:val="0"/>
        <w:numPr>
          <w:ilvl w:val="0"/>
          <w:numId w:val="31"/>
        </w:numPr>
        <w:ind w:left="426" w:hanging="426"/>
        <w:jc w:val="both"/>
        <w:rPr>
          <w:rFonts w:asciiTheme="minorHAnsi" w:hAnsiTheme="minorHAnsi" w:cstheme="minorHAnsi"/>
        </w:rPr>
      </w:pPr>
      <w:r w:rsidRPr="002C0FEE">
        <w:rPr>
          <w:rFonts w:asciiTheme="minorHAnsi" w:hAnsiTheme="minorHAnsi" w:cstheme="minorHAnsi"/>
        </w:rPr>
        <w:t xml:space="preserve">Chce-li některá ze stran od smlouvy odstoupit na základě ujednání ze smlouvy vyplývajících, je povinna svoje odstoupení písemně oznámit druhé smluvní straně </w:t>
      </w:r>
      <w:r w:rsidRPr="002C0FEE">
        <w:rPr>
          <w:rFonts w:asciiTheme="minorHAnsi" w:hAnsiTheme="minorHAnsi" w:cstheme="minorHAnsi"/>
        </w:rPr>
        <w:lastRenderedPageBreak/>
        <w:t>s uvedením termínu, ke kterému od smlouvy odstupuje. V odstoupení musí být dále uveden důvod, pro který strana od smlouvy odstupuje, a přesná citace toho bodu smlouvy, který ji k takovému kroku opravňuje. Bez těchto náležitostí je odstoupení neplatné.</w:t>
      </w:r>
    </w:p>
    <w:p w14:paraId="28DC9C83" w14:textId="77777777" w:rsidR="006F21F0" w:rsidRPr="002C0FEE" w:rsidRDefault="006F21F0" w:rsidP="006F21F0">
      <w:pPr>
        <w:widowControl w:val="0"/>
        <w:numPr>
          <w:ilvl w:val="0"/>
          <w:numId w:val="31"/>
        </w:numPr>
        <w:ind w:left="426" w:hanging="426"/>
        <w:jc w:val="both"/>
        <w:rPr>
          <w:rFonts w:asciiTheme="minorHAnsi" w:hAnsiTheme="minorHAnsi" w:cstheme="minorHAnsi"/>
        </w:rPr>
      </w:pPr>
      <w:r w:rsidRPr="002C0FEE">
        <w:rPr>
          <w:rFonts w:asciiTheme="minorHAnsi" w:hAnsiTheme="minorHAnsi" w:cstheme="minorHAnsi"/>
        </w:rPr>
        <w:t>Nesouhlasí-li jedna ze smluvních stran s důvodem odstoupení druhé smluvní strany nebo popírá-li jeho existenci, je povinna toto písemně oznámit nejpozději do 10 ti dnů po obdržení oznámení o odstoupení. Pokud tak neučiní, má se za to, že s důvodem odstoupení souhlasí.</w:t>
      </w:r>
    </w:p>
    <w:p w14:paraId="326D123A" w14:textId="77777777" w:rsidR="006F21F0" w:rsidRPr="002C0FEE" w:rsidRDefault="006F21F0" w:rsidP="006F21F0">
      <w:pPr>
        <w:widowControl w:val="0"/>
        <w:ind w:left="426"/>
        <w:jc w:val="both"/>
        <w:rPr>
          <w:rFonts w:asciiTheme="minorHAnsi" w:hAnsiTheme="minorHAnsi" w:cstheme="minorHAnsi"/>
        </w:rPr>
      </w:pPr>
    </w:p>
    <w:p w14:paraId="1D60FD3C" w14:textId="77777777" w:rsidR="006F21F0" w:rsidRPr="002C0FEE" w:rsidRDefault="006F21F0" w:rsidP="006F21F0">
      <w:pPr>
        <w:widowControl w:val="0"/>
        <w:jc w:val="both"/>
        <w:rPr>
          <w:rFonts w:asciiTheme="minorHAnsi" w:hAnsiTheme="minorHAnsi" w:cstheme="minorHAnsi"/>
          <w:b/>
        </w:rPr>
      </w:pPr>
      <w:r w:rsidRPr="002C0FEE">
        <w:rPr>
          <w:rFonts w:asciiTheme="minorHAnsi" w:hAnsiTheme="minorHAnsi" w:cstheme="minorHAnsi"/>
          <w:b/>
        </w:rPr>
        <w:t>Den účinnosti odstoupení od smlouvy</w:t>
      </w:r>
    </w:p>
    <w:p w14:paraId="2CDFA92F" w14:textId="77777777" w:rsidR="006F21F0" w:rsidRPr="002C0FEE" w:rsidRDefault="006F21F0" w:rsidP="006F21F0">
      <w:pPr>
        <w:pStyle w:val="Odstavecseseznamem"/>
        <w:widowControl w:val="0"/>
        <w:numPr>
          <w:ilvl w:val="0"/>
          <w:numId w:val="32"/>
        </w:numPr>
        <w:suppressAutoHyphens/>
        <w:spacing w:before="120" w:after="0" w:line="240" w:lineRule="auto"/>
        <w:ind w:left="426" w:hanging="426"/>
        <w:contextualSpacing/>
        <w:jc w:val="both"/>
        <w:rPr>
          <w:rFonts w:asciiTheme="minorHAnsi" w:hAnsiTheme="minorHAnsi" w:cstheme="minorHAnsi"/>
          <w:sz w:val="24"/>
          <w:szCs w:val="24"/>
        </w:rPr>
      </w:pPr>
      <w:r w:rsidRPr="002C0FEE">
        <w:rPr>
          <w:rFonts w:asciiTheme="minorHAnsi" w:hAnsiTheme="minorHAnsi" w:cstheme="minorHAnsi"/>
          <w:sz w:val="24"/>
          <w:szCs w:val="24"/>
        </w:rPr>
        <w:t>Odstoupení od smlouvy nastává dnem následujícím po dni, ve kterém bylo písemné oznámení o odstoupení od smlouvy doručeno druhé straně, pokud druhá strana nepopře ve stanovené lhůtě důvod odstoupení. V opačném případě je dnem účinnosti odstoupení od smlouvy den, na kterém se strany dohodnou, nebo den, který vyplyne z rozhodnutí příslušného orgánu.</w:t>
      </w:r>
    </w:p>
    <w:p w14:paraId="1B6A475E" w14:textId="77777777" w:rsidR="006F21F0" w:rsidRPr="002C0FEE" w:rsidRDefault="006F21F0" w:rsidP="006F21F0">
      <w:pPr>
        <w:widowControl w:val="0"/>
        <w:spacing w:before="120"/>
        <w:jc w:val="both"/>
        <w:rPr>
          <w:rFonts w:asciiTheme="minorHAnsi" w:hAnsiTheme="minorHAnsi" w:cstheme="minorHAnsi"/>
          <w:b/>
        </w:rPr>
      </w:pPr>
      <w:r w:rsidRPr="002C0FEE">
        <w:rPr>
          <w:rFonts w:asciiTheme="minorHAnsi" w:hAnsiTheme="minorHAnsi" w:cstheme="minorHAnsi"/>
          <w:b/>
        </w:rPr>
        <w:t>Důsledky odstoupení od smlouvy</w:t>
      </w:r>
    </w:p>
    <w:p w14:paraId="5740AC13" w14:textId="77777777" w:rsidR="006F21F0" w:rsidRPr="002C0FEE" w:rsidRDefault="006F21F0" w:rsidP="006F21F0">
      <w:pPr>
        <w:pStyle w:val="Odstavecseseznamem"/>
        <w:widowControl w:val="0"/>
        <w:numPr>
          <w:ilvl w:val="0"/>
          <w:numId w:val="33"/>
        </w:numPr>
        <w:suppressAutoHyphens/>
        <w:spacing w:before="120" w:after="0" w:line="240" w:lineRule="auto"/>
        <w:ind w:left="426" w:hanging="426"/>
        <w:contextualSpacing/>
        <w:jc w:val="both"/>
        <w:rPr>
          <w:rFonts w:asciiTheme="minorHAnsi" w:hAnsiTheme="minorHAnsi" w:cstheme="minorHAnsi"/>
          <w:b/>
          <w:sz w:val="24"/>
          <w:szCs w:val="24"/>
        </w:rPr>
      </w:pPr>
      <w:r w:rsidRPr="002C0FEE">
        <w:rPr>
          <w:rFonts w:asciiTheme="minorHAnsi" w:hAnsiTheme="minorHAnsi" w:cstheme="minorHAnsi"/>
          <w:sz w:val="24"/>
          <w:szCs w:val="24"/>
        </w:rPr>
        <w:t>Odstoupí-li některá ze stran od této smlouvy na základě ujednání z této smlouvy vyplývajících, pak povinnosti obou stran jsou následující:</w:t>
      </w:r>
    </w:p>
    <w:p w14:paraId="67164751" w14:textId="77777777" w:rsidR="006F21F0" w:rsidRPr="002C0FEE" w:rsidRDefault="006F21F0" w:rsidP="006F21F0">
      <w:pPr>
        <w:pStyle w:val="Odstavecseseznamem"/>
        <w:numPr>
          <w:ilvl w:val="0"/>
          <w:numId w:val="30"/>
        </w:numPr>
        <w:spacing w:after="0" w:line="240" w:lineRule="auto"/>
        <w:contextualSpacing/>
        <w:jc w:val="both"/>
        <w:rPr>
          <w:rFonts w:asciiTheme="minorHAnsi" w:hAnsiTheme="minorHAnsi" w:cstheme="minorHAnsi"/>
          <w:sz w:val="24"/>
          <w:szCs w:val="24"/>
        </w:rPr>
      </w:pPr>
      <w:r w:rsidRPr="002C0FEE">
        <w:rPr>
          <w:rFonts w:asciiTheme="minorHAnsi" w:hAnsiTheme="minorHAnsi" w:cstheme="minorHAnsi"/>
          <w:sz w:val="24"/>
          <w:szCs w:val="24"/>
        </w:rPr>
        <w:t>Zhotovitel provede soupis všech provedených prací oceněný dle způsobu kterým je stanovena cena díla,</w:t>
      </w:r>
    </w:p>
    <w:p w14:paraId="5CBAD646" w14:textId="77777777" w:rsidR="006F21F0" w:rsidRPr="002C0FEE" w:rsidRDefault="006F21F0" w:rsidP="006F21F0">
      <w:pPr>
        <w:pStyle w:val="Odstavecseseznamem"/>
        <w:numPr>
          <w:ilvl w:val="0"/>
          <w:numId w:val="30"/>
        </w:numPr>
        <w:spacing w:after="0" w:line="240" w:lineRule="auto"/>
        <w:contextualSpacing/>
        <w:jc w:val="both"/>
        <w:rPr>
          <w:rFonts w:asciiTheme="minorHAnsi" w:hAnsiTheme="minorHAnsi" w:cstheme="minorHAnsi"/>
          <w:sz w:val="24"/>
          <w:szCs w:val="24"/>
        </w:rPr>
      </w:pPr>
      <w:r w:rsidRPr="002C0FEE">
        <w:rPr>
          <w:rFonts w:asciiTheme="minorHAnsi" w:hAnsiTheme="minorHAnsi" w:cstheme="minorHAnsi"/>
          <w:sz w:val="24"/>
          <w:szCs w:val="24"/>
        </w:rPr>
        <w:t>Zhotovitel provede finanční vyčíslení provedených prací, popřípadě poskytnutých záloh a zpracuje „dílčí konečnou fakturu“,</w:t>
      </w:r>
    </w:p>
    <w:p w14:paraId="06BB3232" w14:textId="77777777" w:rsidR="006F21F0" w:rsidRPr="002C0FEE" w:rsidRDefault="006F21F0" w:rsidP="006F21F0">
      <w:pPr>
        <w:pStyle w:val="Odstavecseseznamem"/>
        <w:numPr>
          <w:ilvl w:val="0"/>
          <w:numId w:val="30"/>
        </w:numPr>
        <w:spacing w:after="0" w:line="240" w:lineRule="auto"/>
        <w:contextualSpacing/>
        <w:jc w:val="both"/>
        <w:rPr>
          <w:rFonts w:asciiTheme="minorHAnsi" w:hAnsiTheme="minorHAnsi" w:cstheme="minorHAnsi"/>
          <w:sz w:val="24"/>
          <w:szCs w:val="24"/>
        </w:rPr>
      </w:pPr>
      <w:r w:rsidRPr="002C0FEE">
        <w:rPr>
          <w:rFonts w:asciiTheme="minorHAnsi" w:hAnsiTheme="minorHAnsi" w:cstheme="minorHAnsi"/>
          <w:sz w:val="24"/>
          <w:szCs w:val="24"/>
        </w:rPr>
        <w:t>Zhotovitel odveze veškerý svůj nezabudovaný materiál, pokud se strany nedohodnou jinak,</w:t>
      </w:r>
    </w:p>
    <w:p w14:paraId="568157D1" w14:textId="77777777" w:rsidR="006F21F0" w:rsidRPr="002C0FEE" w:rsidRDefault="006F21F0" w:rsidP="006F21F0">
      <w:pPr>
        <w:pStyle w:val="Odstavecseseznamem"/>
        <w:numPr>
          <w:ilvl w:val="0"/>
          <w:numId w:val="30"/>
        </w:numPr>
        <w:spacing w:after="0" w:line="240" w:lineRule="auto"/>
        <w:contextualSpacing/>
        <w:jc w:val="both"/>
        <w:rPr>
          <w:rFonts w:asciiTheme="minorHAnsi" w:hAnsiTheme="minorHAnsi" w:cstheme="minorHAnsi"/>
          <w:sz w:val="24"/>
          <w:szCs w:val="24"/>
        </w:rPr>
      </w:pPr>
      <w:r w:rsidRPr="002C0FEE">
        <w:rPr>
          <w:rFonts w:asciiTheme="minorHAnsi" w:hAnsiTheme="minorHAnsi" w:cstheme="minorHAnsi"/>
          <w:sz w:val="24"/>
          <w:szCs w:val="24"/>
        </w:rPr>
        <w:t>Zhotovitel vyzve objednatele k „dílčímu předání díla“ a objednatel je povinen do tří dnů od obdržení vyzvání zahájit „dílčí přejímací řízení“,</w:t>
      </w:r>
    </w:p>
    <w:p w14:paraId="3B12DAD9" w14:textId="77777777" w:rsidR="006F21F0" w:rsidRPr="002C0FEE" w:rsidRDefault="006F21F0" w:rsidP="006F21F0">
      <w:pPr>
        <w:pStyle w:val="Odstavecseseznamem"/>
        <w:numPr>
          <w:ilvl w:val="0"/>
          <w:numId w:val="30"/>
        </w:numPr>
        <w:spacing w:after="0" w:line="240" w:lineRule="auto"/>
        <w:contextualSpacing/>
        <w:jc w:val="both"/>
        <w:rPr>
          <w:rFonts w:asciiTheme="minorHAnsi" w:hAnsiTheme="minorHAnsi" w:cstheme="minorHAnsi"/>
          <w:sz w:val="24"/>
          <w:szCs w:val="24"/>
        </w:rPr>
      </w:pPr>
      <w:r w:rsidRPr="002C0FEE">
        <w:rPr>
          <w:rFonts w:asciiTheme="minorHAnsi" w:hAnsiTheme="minorHAnsi" w:cstheme="minorHAnsi"/>
          <w:sz w:val="24"/>
          <w:szCs w:val="24"/>
        </w:rPr>
        <w:t>Zhotovitel uhradí objednateli škody, které mu odstoupením od smlouvy vznikly</w:t>
      </w:r>
    </w:p>
    <w:p w14:paraId="5D627C37" w14:textId="77777777" w:rsidR="006F21F0" w:rsidRPr="002C0FEE" w:rsidRDefault="006F21F0" w:rsidP="006F21F0">
      <w:pPr>
        <w:pStyle w:val="Odstavecseseznamem"/>
        <w:numPr>
          <w:ilvl w:val="0"/>
          <w:numId w:val="30"/>
        </w:numPr>
        <w:spacing w:after="0" w:line="240" w:lineRule="auto"/>
        <w:contextualSpacing/>
        <w:jc w:val="both"/>
        <w:rPr>
          <w:rFonts w:asciiTheme="minorHAnsi" w:hAnsiTheme="minorHAnsi" w:cstheme="minorHAnsi"/>
          <w:sz w:val="24"/>
          <w:szCs w:val="24"/>
        </w:rPr>
      </w:pPr>
      <w:r w:rsidRPr="002C0FEE">
        <w:rPr>
          <w:rFonts w:asciiTheme="minorHAnsi" w:hAnsiTheme="minorHAnsi" w:cstheme="minorHAnsi"/>
          <w:sz w:val="24"/>
          <w:szCs w:val="24"/>
        </w:rPr>
        <w:t>Po dílčím předání provedených prací potvrdí obě strany písemné zrušení smlouvy.</w:t>
      </w:r>
    </w:p>
    <w:p w14:paraId="26442B77" w14:textId="77777777" w:rsidR="006F21F0" w:rsidRPr="005A1970" w:rsidRDefault="006F21F0" w:rsidP="00BD1151">
      <w:pPr>
        <w:spacing w:after="120"/>
        <w:ind w:left="397"/>
        <w:jc w:val="both"/>
        <w:rPr>
          <w:rFonts w:asciiTheme="minorHAnsi" w:hAnsiTheme="minorHAnsi" w:cstheme="minorHAnsi"/>
        </w:rPr>
      </w:pPr>
    </w:p>
    <w:p w14:paraId="204433C6"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X</w:t>
      </w:r>
      <w:r w:rsidR="006F21F0">
        <w:rPr>
          <w:rFonts w:asciiTheme="minorHAnsi" w:hAnsiTheme="minorHAnsi" w:cstheme="minorHAnsi"/>
          <w:b/>
          <w:szCs w:val="24"/>
        </w:rPr>
        <w:t>I</w:t>
      </w:r>
      <w:r w:rsidRPr="005A1970">
        <w:rPr>
          <w:rFonts w:asciiTheme="minorHAnsi" w:hAnsiTheme="minorHAnsi" w:cstheme="minorHAnsi"/>
          <w:b/>
          <w:szCs w:val="24"/>
        </w:rPr>
        <w:t>I.</w:t>
      </w:r>
    </w:p>
    <w:p w14:paraId="7382E79A" w14:textId="77777777" w:rsidR="00BD1151" w:rsidRPr="005A1970" w:rsidRDefault="00BD1151" w:rsidP="00BD1151">
      <w:pPr>
        <w:pStyle w:val="ZkladntextIMP"/>
        <w:spacing w:line="240" w:lineRule="auto"/>
        <w:jc w:val="center"/>
        <w:rPr>
          <w:rFonts w:asciiTheme="minorHAnsi" w:hAnsiTheme="minorHAnsi" w:cstheme="minorHAnsi"/>
          <w:b/>
          <w:szCs w:val="24"/>
        </w:rPr>
      </w:pPr>
      <w:r w:rsidRPr="005A1970">
        <w:rPr>
          <w:rFonts w:asciiTheme="minorHAnsi" w:hAnsiTheme="minorHAnsi" w:cstheme="minorHAnsi"/>
          <w:b/>
          <w:szCs w:val="24"/>
        </w:rPr>
        <w:t>Závěrečná ustanovení</w:t>
      </w:r>
    </w:p>
    <w:p w14:paraId="7FFBF361" w14:textId="77777777" w:rsidR="00BD1151" w:rsidRPr="005A1970" w:rsidRDefault="00BD1151" w:rsidP="00BD1151">
      <w:pPr>
        <w:pStyle w:val="ZkladntextIMP"/>
        <w:spacing w:line="240" w:lineRule="auto"/>
        <w:jc w:val="center"/>
        <w:rPr>
          <w:rFonts w:asciiTheme="minorHAnsi" w:hAnsiTheme="minorHAnsi" w:cstheme="minorHAnsi"/>
          <w:b/>
          <w:szCs w:val="24"/>
        </w:rPr>
      </w:pPr>
    </w:p>
    <w:p w14:paraId="7FB4DAED" w14:textId="77777777" w:rsidR="00AD137C" w:rsidRPr="005A1970" w:rsidRDefault="00AD137C" w:rsidP="00AD137C">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V případě nepříznivého počasí, kterým se rozumí zimní období či jinak nevhodné období pro provádění stavebních prací, oznámit a doložit tuto skutečnost objednateli (stačí e-mailem bez elektronického podpisu formou týdenního měření teplot apod.), který pouze formou písemného dodatku k této smlouvě, který podepíší obě smluvní strany, je oprávněn projevit souhlas s přerušením provádění díla a stanovit zhotoviteli termín pro pokračování prací na díle, přičemž se změní termín předání a převzetí díla o dobu, ve které trvá nepříznivé počasí. Objednatel není v tomto případě z důvodu nepříznivého počasí oprávněn po zhotoviteli požadovat smluvní pokutu ani náhradu škody.</w:t>
      </w:r>
    </w:p>
    <w:p w14:paraId="583FBEB1" w14:textId="77777777" w:rsidR="00BD1151" w:rsidRPr="005A1970"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Objednatel nepožaduje po zhotoviteli poskytnutí prostor pro osoby vykonávající funkci technického a autorského dozoru či pro ostatní osoby objednatele. Zhotovitel je však povinen zajistit osobám objednatele a osobám vykonávajícím funkci technického a autorského dozoru prostory a zařízení nezbytné pro výkon jejich funkce při realizaci díla a to například v kanceláři stavbyvedoucího na staveništi.</w:t>
      </w:r>
    </w:p>
    <w:p w14:paraId="20836B3D" w14:textId="77777777" w:rsidR="00BD1151" w:rsidRPr="006D3612"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6D3612">
        <w:rPr>
          <w:rFonts w:asciiTheme="minorHAnsi" w:hAnsiTheme="minorHAnsi" w:cstheme="minorHAnsi"/>
        </w:rPr>
        <w:lastRenderedPageBreak/>
        <w:t>Objednatel si vyhrazuje právo odsouhlasit veškeré změny a rozdíly projektové dokumentace pro provedení stavby oproti projektové dokumentaci uvedené v článku II, odstavci 1. této smlouvy.</w:t>
      </w:r>
    </w:p>
    <w:p w14:paraId="6CB5BBF4" w14:textId="77777777" w:rsidR="00BD1151" w:rsidRPr="005A1970" w:rsidRDefault="00BD1151" w:rsidP="00BD1151">
      <w:pPr>
        <w:numPr>
          <w:ilvl w:val="0"/>
          <w:numId w:val="9"/>
        </w:numPr>
        <w:tabs>
          <w:tab w:val="left" w:pos="1191"/>
          <w:tab w:val="left" w:pos="1588"/>
          <w:tab w:val="right" w:pos="8751"/>
        </w:tabs>
        <w:spacing w:after="120"/>
        <w:jc w:val="both"/>
        <w:rPr>
          <w:rFonts w:asciiTheme="minorHAnsi" w:hAnsiTheme="minorHAnsi" w:cstheme="minorHAnsi"/>
          <w:b/>
        </w:rPr>
      </w:pPr>
      <w:r w:rsidRPr="005A1970">
        <w:rPr>
          <w:rFonts w:asciiTheme="minorHAnsi" w:hAnsiTheme="minorHAnsi" w:cstheme="minorHAnsi"/>
          <w:b/>
        </w:rPr>
        <w:t xml:space="preserve">Záležitosti, které nejsou upraveny v této smlouvě, budou řešeny dle Všeobecných </w:t>
      </w:r>
      <w:r w:rsidR="00C613BB" w:rsidRPr="005A1970">
        <w:rPr>
          <w:rFonts w:asciiTheme="minorHAnsi" w:hAnsiTheme="minorHAnsi" w:cstheme="minorHAnsi"/>
          <w:b/>
        </w:rPr>
        <w:t>obchodních podmínek pro zhotovení stavby</w:t>
      </w:r>
      <w:r w:rsidRPr="005A1970">
        <w:rPr>
          <w:rFonts w:asciiTheme="minorHAnsi" w:hAnsiTheme="minorHAnsi" w:cstheme="minorHAnsi"/>
          <w:b/>
        </w:rPr>
        <w:t xml:space="preserve"> Města Nový Bor.</w:t>
      </w:r>
      <w:r w:rsidR="00920C2B" w:rsidRPr="005A1970">
        <w:rPr>
          <w:rFonts w:asciiTheme="minorHAnsi" w:hAnsiTheme="minorHAnsi" w:cstheme="minorHAnsi"/>
          <w:b/>
        </w:rPr>
        <w:t xml:space="preserve"> Rozhodčí řízení se vyl</w:t>
      </w:r>
      <w:r w:rsidR="00B37FC4" w:rsidRPr="005A1970">
        <w:rPr>
          <w:rFonts w:asciiTheme="minorHAnsi" w:hAnsiTheme="minorHAnsi" w:cstheme="minorHAnsi"/>
          <w:b/>
        </w:rPr>
        <w:t>u</w:t>
      </w:r>
      <w:r w:rsidR="00920C2B" w:rsidRPr="005A1970">
        <w:rPr>
          <w:rFonts w:asciiTheme="minorHAnsi" w:hAnsiTheme="minorHAnsi" w:cstheme="minorHAnsi"/>
          <w:b/>
        </w:rPr>
        <w:t>čuje.</w:t>
      </w:r>
    </w:p>
    <w:p w14:paraId="12F873B5" w14:textId="77777777" w:rsidR="00BD1151" w:rsidRPr="005A1970"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Pro účely interpretace smluvních podmínek je priorita dokumentů následující:</w:t>
      </w:r>
    </w:p>
    <w:p w14:paraId="607BA82A" w14:textId="77777777" w:rsidR="00BD1151" w:rsidRPr="005A1970" w:rsidRDefault="00BD1151" w:rsidP="00BD1151">
      <w:pPr>
        <w:numPr>
          <w:ilvl w:val="1"/>
          <w:numId w:val="15"/>
        </w:numPr>
        <w:tabs>
          <w:tab w:val="clear" w:pos="1440"/>
          <w:tab w:val="num" w:pos="993"/>
          <w:tab w:val="left" w:pos="4320"/>
          <w:tab w:val="left" w:pos="5760"/>
          <w:tab w:val="right" w:pos="11880"/>
        </w:tabs>
        <w:ind w:hanging="1015"/>
        <w:jc w:val="both"/>
        <w:rPr>
          <w:rFonts w:asciiTheme="minorHAnsi" w:hAnsiTheme="minorHAnsi" w:cstheme="minorHAnsi"/>
        </w:rPr>
      </w:pPr>
      <w:r w:rsidRPr="005A1970">
        <w:rPr>
          <w:rFonts w:asciiTheme="minorHAnsi" w:hAnsiTheme="minorHAnsi" w:cstheme="minorHAnsi"/>
        </w:rPr>
        <w:t>Smlouva o dílo</w:t>
      </w:r>
    </w:p>
    <w:p w14:paraId="02EF430E" w14:textId="77777777" w:rsidR="00920C2B" w:rsidRPr="005A1970" w:rsidRDefault="002C0FEE" w:rsidP="00BD1151">
      <w:pPr>
        <w:numPr>
          <w:ilvl w:val="1"/>
          <w:numId w:val="15"/>
        </w:numPr>
        <w:tabs>
          <w:tab w:val="clear" w:pos="1440"/>
          <w:tab w:val="num" w:pos="993"/>
          <w:tab w:val="left" w:pos="4320"/>
          <w:tab w:val="left" w:pos="5760"/>
          <w:tab w:val="right" w:pos="11880"/>
        </w:tabs>
        <w:ind w:hanging="1015"/>
        <w:jc w:val="both"/>
        <w:rPr>
          <w:rFonts w:asciiTheme="minorHAnsi" w:hAnsiTheme="minorHAnsi" w:cstheme="minorHAnsi"/>
        </w:rPr>
      </w:pPr>
      <w:r>
        <w:rPr>
          <w:rFonts w:asciiTheme="minorHAnsi" w:hAnsiTheme="minorHAnsi" w:cstheme="minorHAnsi"/>
        </w:rPr>
        <w:t xml:space="preserve">Výzva k podání nabídek a </w:t>
      </w:r>
      <w:r w:rsidR="00920C2B" w:rsidRPr="005A1970">
        <w:rPr>
          <w:rFonts w:asciiTheme="minorHAnsi" w:hAnsiTheme="minorHAnsi" w:cstheme="minorHAnsi"/>
        </w:rPr>
        <w:t xml:space="preserve">Zadávací </w:t>
      </w:r>
      <w:r w:rsidR="00FC2650" w:rsidRPr="005A1970">
        <w:rPr>
          <w:rFonts w:asciiTheme="minorHAnsi" w:hAnsiTheme="minorHAnsi" w:cstheme="minorHAnsi"/>
        </w:rPr>
        <w:t>podmínky</w:t>
      </w:r>
    </w:p>
    <w:p w14:paraId="2FEC23DD" w14:textId="77777777" w:rsidR="00BD1151" w:rsidRPr="005A1970" w:rsidRDefault="007B08E6" w:rsidP="00BD1151">
      <w:pPr>
        <w:numPr>
          <w:ilvl w:val="1"/>
          <w:numId w:val="15"/>
        </w:numPr>
        <w:tabs>
          <w:tab w:val="clear" w:pos="1440"/>
          <w:tab w:val="num" w:pos="993"/>
          <w:tab w:val="left" w:pos="4320"/>
          <w:tab w:val="left" w:pos="5760"/>
          <w:tab w:val="right" w:pos="11880"/>
        </w:tabs>
        <w:spacing w:after="120"/>
        <w:ind w:hanging="1014"/>
        <w:jc w:val="both"/>
        <w:rPr>
          <w:rFonts w:asciiTheme="minorHAnsi" w:hAnsiTheme="minorHAnsi" w:cstheme="minorHAnsi"/>
        </w:rPr>
      </w:pPr>
      <w:r w:rsidRPr="005A1970">
        <w:rPr>
          <w:rFonts w:asciiTheme="minorHAnsi" w:hAnsiTheme="minorHAnsi" w:cstheme="minorHAnsi"/>
        </w:rPr>
        <w:t>VOP</w:t>
      </w:r>
    </w:p>
    <w:p w14:paraId="11289C79" w14:textId="77777777" w:rsidR="00386065" w:rsidRPr="005A1970" w:rsidRDefault="00386065" w:rsidP="00386065">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 xml:space="preserve">Ustanovení této smlouvy o dílo mají přednost před ustanoveními </w:t>
      </w:r>
      <w:r w:rsidR="007B08E6" w:rsidRPr="005A1970">
        <w:rPr>
          <w:rFonts w:asciiTheme="minorHAnsi" w:hAnsiTheme="minorHAnsi" w:cstheme="minorHAnsi"/>
        </w:rPr>
        <w:t>VOP</w:t>
      </w:r>
      <w:r w:rsidRPr="005A1970">
        <w:rPr>
          <w:rFonts w:asciiTheme="minorHAnsi" w:hAnsiTheme="minorHAnsi" w:cstheme="minorHAnsi"/>
        </w:rPr>
        <w:t xml:space="preserve"> a zadávacími podmínkami. </w:t>
      </w:r>
      <w:r w:rsidR="00D80022" w:rsidRPr="005A1970">
        <w:rPr>
          <w:rFonts w:asciiTheme="minorHAnsi" w:hAnsiTheme="minorHAnsi" w:cstheme="minorHAnsi"/>
        </w:rPr>
        <w:t>Z</w:t>
      </w:r>
      <w:r w:rsidRPr="005A1970">
        <w:rPr>
          <w:rFonts w:asciiTheme="minorHAnsi" w:hAnsiTheme="minorHAnsi" w:cstheme="minorHAnsi"/>
        </w:rPr>
        <w:t>adávací podmínk</w:t>
      </w:r>
      <w:r w:rsidR="00D80022" w:rsidRPr="005A1970">
        <w:rPr>
          <w:rFonts w:asciiTheme="minorHAnsi" w:hAnsiTheme="minorHAnsi" w:cstheme="minorHAnsi"/>
        </w:rPr>
        <w:t>y</w:t>
      </w:r>
      <w:r w:rsidRPr="005A1970">
        <w:rPr>
          <w:rFonts w:asciiTheme="minorHAnsi" w:hAnsiTheme="minorHAnsi" w:cstheme="minorHAnsi"/>
        </w:rPr>
        <w:t xml:space="preserve"> </w:t>
      </w:r>
      <w:r w:rsidR="00D80022" w:rsidRPr="005A1970">
        <w:rPr>
          <w:rFonts w:asciiTheme="minorHAnsi" w:hAnsiTheme="minorHAnsi" w:cstheme="minorHAnsi"/>
        </w:rPr>
        <w:t>mají přednost před použitím</w:t>
      </w:r>
      <w:r w:rsidRPr="005A1970">
        <w:rPr>
          <w:rFonts w:asciiTheme="minorHAnsi" w:hAnsiTheme="minorHAnsi" w:cstheme="minorHAnsi"/>
        </w:rPr>
        <w:t xml:space="preserve"> </w:t>
      </w:r>
      <w:r w:rsidR="007B08E6" w:rsidRPr="005A1970">
        <w:rPr>
          <w:rFonts w:asciiTheme="minorHAnsi" w:hAnsiTheme="minorHAnsi" w:cstheme="minorHAnsi"/>
        </w:rPr>
        <w:t>VOP</w:t>
      </w:r>
      <w:r w:rsidRPr="005A1970">
        <w:rPr>
          <w:rFonts w:asciiTheme="minorHAnsi" w:hAnsiTheme="minorHAnsi" w:cstheme="minorHAnsi"/>
        </w:rPr>
        <w:t xml:space="preserve">. </w:t>
      </w:r>
    </w:p>
    <w:p w14:paraId="5E078780" w14:textId="77777777" w:rsidR="00386065" w:rsidRPr="005A1970" w:rsidRDefault="00386065" w:rsidP="00386065">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 xml:space="preserve">Zadavatel nepožaduje bankovní záruky uvedené v části </w:t>
      </w:r>
      <w:r w:rsidR="00C613BB" w:rsidRPr="005A1970">
        <w:rPr>
          <w:rFonts w:asciiTheme="minorHAnsi" w:hAnsiTheme="minorHAnsi" w:cstheme="minorHAnsi"/>
        </w:rPr>
        <w:t>XI</w:t>
      </w:r>
      <w:r w:rsidRPr="005A1970">
        <w:rPr>
          <w:rFonts w:asciiTheme="minorHAnsi" w:hAnsiTheme="minorHAnsi" w:cstheme="minorHAnsi"/>
        </w:rPr>
        <w:t xml:space="preserve">., body </w:t>
      </w:r>
      <w:r w:rsidR="00C613BB" w:rsidRPr="005A1970">
        <w:rPr>
          <w:rFonts w:asciiTheme="minorHAnsi" w:hAnsiTheme="minorHAnsi" w:cstheme="minorHAnsi"/>
        </w:rPr>
        <w:t>1</w:t>
      </w:r>
      <w:r w:rsidRPr="005A1970">
        <w:rPr>
          <w:rFonts w:asciiTheme="minorHAnsi" w:hAnsiTheme="minorHAnsi" w:cstheme="minorHAnsi"/>
        </w:rPr>
        <w:t xml:space="preserve"> a </w:t>
      </w:r>
      <w:r w:rsidR="00C613BB" w:rsidRPr="005A1970">
        <w:rPr>
          <w:rFonts w:asciiTheme="minorHAnsi" w:hAnsiTheme="minorHAnsi" w:cstheme="minorHAnsi"/>
        </w:rPr>
        <w:t>2</w:t>
      </w:r>
      <w:r w:rsidRPr="005A1970">
        <w:rPr>
          <w:rFonts w:asciiTheme="minorHAnsi" w:hAnsiTheme="minorHAnsi" w:cstheme="minorHAnsi"/>
        </w:rPr>
        <w:t xml:space="preserve"> </w:t>
      </w:r>
      <w:r w:rsidR="00074235" w:rsidRPr="005A1970">
        <w:rPr>
          <w:rFonts w:asciiTheme="minorHAnsi" w:hAnsiTheme="minorHAnsi" w:cstheme="minorHAnsi"/>
        </w:rPr>
        <w:t>VOP</w:t>
      </w:r>
      <w:r w:rsidRPr="005A1970">
        <w:rPr>
          <w:rFonts w:asciiTheme="minorHAnsi" w:hAnsiTheme="minorHAnsi" w:cstheme="minorHAnsi"/>
        </w:rPr>
        <w:t>.</w:t>
      </w:r>
    </w:p>
    <w:p w14:paraId="61E62685" w14:textId="77777777" w:rsidR="00BD1151" w:rsidRPr="005A1970"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Vztahy neupravené touto smlouvou se řídí platným právním řádem ČR.</w:t>
      </w:r>
    </w:p>
    <w:p w14:paraId="5560A12B" w14:textId="77777777" w:rsidR="00BD1151" w:rsidRPr="005A1970"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Veškeré změny této smlouvy je možné provést pouze formou číslovaných písemných dodatků.</w:t>
      </w:r>
    </w:p>
    <w:p w14:paraId="7713DB30" w14:textId="77777777" w:rsidR="00BD1151"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Obě smluvní strany prohlašují, že si tuto smlouvu přečetly, s jejím obsahem souhlasí, tato je výrazem jejich vážné, svobodné</w:t>
      </w:r>
      <w:r w:rsidR="008B2820" w:rsidRPr="005A1970">
        <w:rPr>
          <w:rFonts w:asciiTheme="minorHAnsi" w:hAnsiTheme="minorHAnsi" w:cstheme="minorHAnsi"/>
        </w:rPr>
        <w:t xml:space="preserve">, určité </w:t>
      </w:r>
      <w:r w:rsidRPr="005A1970">
        <w:rPr>
          <w:rFonts w:asciiTheme="minorHAnsi" w:hAnsiTheme="minorHAnsi" w:cstheme="minorHAnsi"/>
        </w:rPr>
        <w:t xml:space="preserve">a </w:t>
      </w:r>
      <w:r w:rsidR="008B2820" w:rsidRPr="005A1970">
        <w:rPr>
          <w:rFonts w:asciiTheme="minorHAnsi" w:hAnsiTheme="minorHAnsi" w:cstheme="minorHAnsi"/>
        </w:rPr>
        <w:t>srozumitelné</w:t>
      </w:r>
      <w:r w:rsidRPr="005A1970">
        <w:rPr>
          <w:rFonts w:asciiTheme="minorHAnsi" w:hAnsiTheme="minorHAnsi" w:cstheme="minorHAnsi"/>
        </w:rPr>
        <w:t xml:space="preserve"> vůle, není uzavřena v tísni ani za nápadně nevýhodných podmínek a toto stvrzují svými vlastnoručními podpisy.</w:t>
      </w:r>
    </w:p>
    <w:p w14:paraId="4FCCC835" w14:textId="77777777" w:rsidR="00D030E5" w:rsidRPr="000453D8" w:rsidRDefault="00D030E5" w:rsidP="000453D8">
      <w:pPr>
        <w:pStyle w:val="Normlnweb"/>
        <w:numPr>
          <w:ilvl w:val="0"/>
          <w:numId w:val="9"/>
        </w:numPr>
        <w:spacing w:after="120"/>
        <w:jc w:val="both"/>
        <w:rPr>
          <w:rFonts w:asciiTheme="minorHAnsi" w:hAnsiTheme="minorHAnsi" w:cstheme="minorHAnsi"/>
          <w:color w:val="000000"/>
        </w:rPr>
      </w:pPr>
      <w:r w:rsidRPr="000453D8">
        <w:rPr>
          <w:rFonts w:asciiTheme="minorHAnsi" w:hAnsiTheme="minorHAnsi" w:cstheme="minorHAnsi"/>
          <w:color w:val="000000"/>
        </w:rPr>
        <w:t>Prodávající je povinen respektovat skutečnost, že projekt je realizován s podporou dotace EU a MMR v rámci IROP, a je povinen spolupracovat se zadavatelem především v oblasti propagace projektu a zpracovávání podkladů nezbytných pro administraci projektu v rámci IROP. Prodávající je povinen všechny písemné zprávy, písemné výstupy a prezentace a jiné písemné materiály související s plněním předmětu smlouvy opatřit vizuální identitou projektů dle Obecných pravidel pro žadatele a příjemce pro všechny specifické cíle a výzvy IROP. Prodávající prohlašuje, že ke dni nabytí účinnosti smlouvy je s těmito pravidly seznámen a že bude při realizaci předmětu smlouvy sledovat, zda nedojde ke změně těchto pravidel, přičemž se musí řídit pouze aktuálními pravidly.</w:t>
      </w:r>
    </w:p>
    <w:p w14:paraId="7E29782F" w14:textId="77777777" w:rsidR="00D030E5" w:rsidRPr="000453D8" w:rsidRDefault="00D030E5" w:rsidP="000453D8">
      <w:pPr>
        <w:pStyle w:val="Normlnweb"/>
        <w:numPr>
          <w:ilvl w:val="0"/>
          <w:numId w:val="9"/>
        </w:numPr>
        <w:spacing w:after="120"/>
        <w:jc w:val="both"/>
        <w:rPr>
          <w:rFonts w:asciiTheme="minorHAnsi" w:hAnsiTheme="minorHAnsi" w:cstheme="minorHAnsi"/>
          <w:color w:val="000000"/>
        </w:rPr>
      </w:pPr>
      <w:r w:rsidRPr="000453D8">
        <w:rPr>
          <w:rFonts w:asciiTheme="minorHAnsi" w:hAnsiTheme="minorHAnsi" w:cstheme="minorHAnsi"/>
          <w:color w:val="000000"/>
        </w:rPr>
        <w:t>Prodávající je povinen spolupůsobit při výkonu finanční kontroly dle zákona č. 320/2001 Sb., o finanční kontrole ve veřejné správě, ve znění pozdějších předpisů, a také při výkonu kontroly ze strany poskytovatele dotace, třetích osob pověřených poskytovatelem dotace, Ministerstva financí České republiky, Evropské komise, Evropského účetního dvora a Nejvyššího kontrolního úřadu České republiky. Pro účely finanční kontroly se zhotovitel považuje za osobu povinnou spolupůsobit při výkonu finanční kontroly dle § 2 písm. e) zákona č. 320/2001 Sb., o finanční kontrole ve veřejné správě, ve znění pozdějších předpisů.</w:t>
      </w:r>
    </w:p>
    <w:p w14:paraId="17F4A899" w14:textId="77777777" w:rsidR="00D030E5" w:rsidRPr="000453D8" w:rsidRDefault="00D030E5" w:rsidP="000453D8">
      <w:pPr>
        <w:pStyle w:val="Normlnweb"/>
        <w:numPr>
          <w:ilvl w:val="0"/>
          <w:numId w:val="9"/>
        </w:numPr>
        <w:spacing w:after="120"/>
        <w:jc w:val="both"/>
        <w:rPr>
          <w:rFonts w:asciiTheme="minorHAnsi" w:hAnsiTheme="minorHAnsi" w:cstheme="minorHAnsi"/>
          <w:color w:val="000000"/>
        </w:rPr>
      </w:pPr>
      <w:r w:rsidRPr="000453D8">
        <w:rPr>
          <w:rFonts w:asciiTheme="minorHAnsi" w:hAnsiTheme="minorHAnsi" w:cstheme="minorHAnsi"/>
          <w:color w:val="000000"/>
        </w:rPr>
        <w:t>Prodávající je povinen strpět veškeré kontroly vyplývající z režimu financování z prostředků Evropské unie a státního rozpočtu České republiky a poskytnout při takové kontrole veškerou nezbytnou součinnost. Prodávající se dále zaváže provést v požadovaném termínu, rozsahu a kvalitě opatření k odstranění kontrolních zjištění a informovat o nich příslušný kontrolní orgán, objednatele a poskytovatele dotace. Prodávající bere na vědomí, že poskytovatel dotace je oprávněn provést u projektu nezávislý vnější audit. Prodávající je povinen při výkonu auditu spolupůsobit</w:t>
      </w:r>
      <w:r w:rsidR="00162DEE">
        <w:rPr>
          <w:rFonts w:asciiTheme="minorHAnsi" w:hAnsiTheme="minorHAnsi" w:cstheme="minorHAnsi"/>
          <w:color w:val="000000"/>
        </w:rPr>
        <w:t>.</w:t>
      </w:r>
    </w:p>
    <w:p w14:paraId="1FF4C36F" w14:textId="77777777" w:rsidR="00D030E5" w:rsidRPr="00103606" w:rsidRDefault="00D030E5" w:rsidP="00103606">
      <w:pPr>
        <w:pStyle w:val="Normlnweb"/>
        <w:numPr>
          <w:ilvl w:val="0"/>
          <w:numId w:val="9"/>
        </w:numPr>
        <w:spacing w:after="120"/>
        <w:jc w:val="both"/>
        <w:rPr>
          <w:rFonts w:asciiTheme="minorHAnsi" w:hAnsiTheme="minorHAnsi" w:cstheme="minorHAnsi"/>
          <w:color w:val="000000"/>
        </w:rPr>
      </w:pPr>
      <w:r w:rsidRPr="00103606">
        <w:rPr>
          <w:rFonts w:asciiTheme="minorHAnsi" w:hAnsiTheme="minorHAnsi" w:cstheme="minorHAnsi"/>
          <w:color w:val="000000"/>
        </w:rPr>
        <w:lastRenderedPageBreak/>
        <w:t>Prodávající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BFA489A" w14:textId="77777777" w:rsidR="00D030E5" w:rsidRPr="006D3612" w:rsidRDefault="00D030E5" w:rsidP="00BD1151">
      <w:pPr>
        <w:pStyle w:val="Normlnweb"/>
        <w:numPr>
          <w:ilvl w:val="0"/>
          <w:numId w:val="9"/>
        </w:numPr>
        <w:tabs>
          <w:tab w:val="left" w:pos="1191"/>
          <w:tab w:val="left" w:pos="1588"/>
          <w:tab w:val="right" w:pos="8751"/>
        </w:tabs>
        <w:spacing w:after="120"/>
        <w:jc w:val="both"/>
        <w:rPr>
          <w:rFonts w:asciiTheme="minorHAnsi" w:hAnsiTheme="minorHAnsi" w:cstheme="minorHAnsi"/>
        </w:rPr>
      </w:pPr>
      <w:r w:rsidRPr="006D3612">
        <w:rPr>
          <w:rFonts w:asciiTheme="minorHAnsi" w:hAnsiTheme="minorHAnsi" w:cstheme="minorHAnsi"/>
          <w:color w:val="000000"/>
        </w:rPr>
        <w:t>Prodávající je povinen uchovávat veškerou dokumentaci související s realizací projektu včetně účetních dokladů minimálně do konce roku 2028. Pokud je v českých právních předpisech stanovena lhůta delší, musí ji žadatel / příjemce použít.</w:t>
      </w:r>
    </w:p>
    <w:p w14:paraId="1BBFF62B" w14:textId="77777777" w:rsidR="00BD1151"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 xml:space="preserve">Tato smlouva je vyhotovena ve </w:t>
      </w:r>
      <w:r w:rsidR="00976495" w:rsidRPr="005A1970">
        <w:rPr>
          <w:rFonts w:asciiTheme="minorHAnsi" w:hAnsiTheme="minorHAnsi" w:cstheme="minorHAnsi"/>
        </w:rPr>
        <w:t>čtyřech</w:t>
      </w:r>
      <w:r w:rsidRPr="005A1970">
        <w:rPr>
          <w:rFonts w:asciiTheme="minorHAnsi" w:hAnsiTheme="minorHAnsi" w:cstheme="minorHAnsi"/>
        </w:rPr>
        <w:t xml:space="preserve"> stejnopisech, přičemž objednatel obdrží </w:t>
      </w:r>
      <w:r w:rsidR="00976495" w:rsidRPr="005A1970">
        <w:rPr>
          <w:rFonts w:asciiTheme="minorHAnsi" w:hAnsiTheme="minorHAnsi" w:cstheme="minorHAnsi"/>
        </w:rPr>
        <w:t>tři</w:t>
      </w:r>
      <w:r w:rsidRPr="005A1970">
        <w:rPr>
          <w:rFonts w:asciiTheme="minorHAnsi" w:hAnsiTheme="minorHAnsi" w:cstheme="minorHAnsi"/>
        </w:rPr>
        <w:t xml:space="preserve"> stejnopisy a zhotovitel jeden stejnopis.</w:t>
      </w:r>
    </w:p>
    <w:p w14:paraId="2E538845" w14:textId="77777777" w:rsidR="00F93983" w:rsidRPr="005A1970" w:rsidRDefault="00F93983" w:rsidP="00F93983">
      <w:pPr>
        <w:numPr>
          <w:ilvl w:val="0"/>
          <w:numId w:val="9"/>
        </w:numPr>
        <w:tabs>
          <w:tab w:val="left" w:pos="1191"/>
          <w:tab w:val="left" w:pos="1588"/>
          <w:tab w:val="right" w:pos="8751"/>
        </w:tabs>
        <w:spacing w:after="120"/>
        <w:jc w:val="both"/>
        <w:rPr>
          <w:rFonts w:asciiTheme="minorHAnsi" w:hAnsiTheme="minorHAnsi" w:cstheme="minorHAnsi"/>
        </w:rPr>
      </w:pPr>
      <w:r w:rsidRPr="006D3612">
        <w:rPr>
          <w:rFonts w:asciiTheme="minorHAnsi" w:hAnsiTheme="minorHAnsi" w:cstheme="minorHAnsi"/>
        </w:rPr>
        <w:t xml:space="preserve">Účinnost této smlouvy nastává </w:t>
      </w:r>
      <w:r>
        <w:rPr>
          <w:rFonts w:asciiTheme="minorHAnsi" w:hAnsiTheme="minorHAnsi" w:cstheme="minorHAnsi"/>
        </w:rPr>
        <w:t xml:space="preserve">nejdříve </w:t>
      </w:r>
      <w:r w:rsidRPr="006D3612">
        <w:rPr>
          <w:rFonts w:asciiTheme="minorHAnsi" w:hAnsiTheme="minorHAnsi" w:cstheme="minorHAnsi"/>
        </w:rPr>
        <w:t>dnem zveřejnění v registru smluv dle zákona č. 340/2015 Sb., o zvláštních podmínkách účinnosti některých smluv, uveřejňování těchto smluv a o registru smluv (zákon o registru smluv). Zveřejnění smlouvy v registru smluv zajistí objednatel.</w:t>
      </w:r>
    </w:p>
    <w:p w14:paraId="559F7ED4" w14:textId="77777777" w:rsidR="00BD1151" w:rsidRPr="005A1970" w:rsidRDefault="00BD1151" w:rsidP="00BD1151">
      <w:pPr>
        <w:numPr>
          <w:ilvl w:val="0"/>
          <w:numId w:val="9"/>
        </w:numPr>
        <w:tabs>
          <w:tab w:val="left" w:pos="1191"/>
          <w:tab w:val="left" w:pos="1588"/>
          <w:tab w:val="right" w:pos="8751"/>
        </w:tabs>
        <w:spacing w:after="120"/>
        <w:jc w:val="both"/>
        <w:rPr>
          <w:rFonts w:asciiTheme="minorHAnsi" w:hAnsiTheme="minorHAnsi" w:cstheme="minorHAnsi"/>
        </w:rPr>
      </w:pPr>
      <w:r w:rsidRPr="005A1970">
        <w:rPr>
          <w:rFonts w:asciiTheme="minorHAnsi" w:hAnsiTheme="minorHAnsi" w:cstheme="minorHAnsi"/>
        </w:rPr>
        <w:t>Tato smlouva má následující přílohy, které jsou její nedílnou součástí:</w:t>
      </w:r>
    </w:p>
    <w:p w14:paraId="62D17AF5" w14:textId="77777777" w:rsidR="00BD1151" w:rsidRPr="003E4313" w:rsidRDefault="00BD1151" w:rsidP="00BD1151">
      <w:pPr>
        <w:numPr>
          <w:ilvl w:val="1"/>
          <w:numId w:val="11"/>
        </w:numPr>
        <w:tabs>
          <w:tab w:val="left" w:pos="2211"/>
          <w:tab w:val="left" w:pos="2948"/>
        </w:tabs>
        <w:spacing w:after="120"/>
        <w:ind w:right="284"/>
        <w:jc w:val="both"/>
        <w:rPr>
          <w:rFonts w:asciiTheme="minorHAnsi" w:hAnsiTheme="minorHAnsi" w:cstheme="minorHAnsi"/>
          <w:b/>
        </w:rPr>
      </w:pPr>
      <w:r w:rsidRPr="003E4313">
        <w:rPr>
          <w:rFonts w:asciiTheme="minorHAnsi" w:hAnsiTheme="minorHAnsi" w:cstheme="minorHAnsi"/>
          <w:b/>
        </w:rPr>
        <w:t xml:space="preserve">Příloha č. 1:  </w:t>
      </w:r>
      <w:r w:rsidRPr="003E4313">
        <w:rPr>
          <w:rFonts w:asciiTheme="minorHAnsi" w:hAnsiTheme="minorHAnsi" w:cstheme="minorHAnsi"/>
          <w:b/>
        </w:rPr>
        <w:tab/>
      </w:r>
      <w:r w:rsidR="00920C2B" w:rsidRPr="003E4313">
        <w:rPr>
          <w:rFonts w:asciiTheme="minorHAnsi" w:hAnsiTheme="minorHAnsi" w:cstheme="minorHAnsi"/>
          <w:b/>
        </w:rPr>
        <w:t xml:space="preserve">Oceněný </w:t>
      </w:r>
      <w:r w:rsidR="0094196A" w:rsidRPr="003E4313">
        <w:rPr>
          <w:rFonts w:asciiTheme="minorHAnsi" w:hAnsiTheme="minorHAnsi" w:cstheme="minorHAnsi"/>
          <w:b/>
        </w:rPr>
        <w:t xml:space="preserve">soupis prací s </w:t>
      </w:r>
      <w:r w:rsidR="00920C2B" w:rsidRPr="003E4313">
        <w:rPr>
          <w:rFonts w:asciiTheme="minorHAnsi" w:hAnsiTheme="minorHAnsi" w:cstheme="minorHAnsi"/>
          <w:b/>
        </w:rPr>
        <w:t>výkaz</w:t>
      </w:r>
      <w:r w:rsidR="0094196A" w:rsidRPr="003E4313">
        <w:rPr>
          <w:rFonts w:asciiTheme="minorHAnsi" w:hAnsiTheme="minorHAnsi" w:cstheme="minorHAnsi"/>
          <w:b/>
        </w:rPr>
        <w:t>y</w:t>
      </w:r>
      <w:r w:rsidR="00920C2B" w:rsidRPr="003E4313">
        <w:rPr>
          <w:rFonts w:asciiTheme="minorHAnsi" w:hAnsiTheme="minorHAnsi" w:cstheme="minorHAnsi"/>
          <w:b/>
        </w:rPr>
        <w:t xml:space="preserve"> výměr</w:t>
      </w:r>
      <w:r w:rsidR="00386251" w:rsidRPr="003E4313">
        <w:rPr>
          <w:rFonts w:asciiTheme="minorHAnsi" w:hAnsiTheme="minorHAnsi" w:cstheme="minorHAnsi"/>
          <w:b/>
        </w:rPr>
        <w:t xml:space="preserve"> </w:t>
      </w:r>
    </w:p>
    <w:p w14:paraId="1966F115" w14:textId="77777777" w:rsidR="00BD1151" w:rsidRPr="000C2785" w:rsidRDefault="00BD1151" w:rsidP="00BD1151">
      <w:pPr>
        <w:numPr>
          <w:ilvl w:val="1"/>
          <w:numId w:val="11"/>
        </w:numPr>
        <w:tabs>
          <w:tab w:val="left" w:pos="2211"/>
          <w:tab w:val="left" w:pos="2948"/>
        </w:tabs>
        <w:spacing w:after="120"/>
        <w:ind w:right="284"/>
        <w:jc w:val="both"/>
        <w:rPr>
          <w:rFonts w:asciiTheme="minorHAnsi" w:hAnsiTheme="minorHAnsi" w:cstheme="minorHAnsi"/>
        </w:rPr>
      </w:pPr>
      <w:r w:rsidRPr="000C2785">
        <w:rPr>
          <w:rFonts w:asciiTheme="minorHAnsi" w:hAnsiTheme="minorHAnsi" w:cstheme="minorHAnsi"/>
        </w:rPr>
        <w:t xml:space="preserve">Příloha č. 2:  </w:t>
      </w:r>
      <w:r w:rsidRPr="000C2785">
        <w:rPr>
          <w:rFonts w:asciiTheme="minorHAnsi" w:hAnsiTheme="minorHAnsi" w:cstheme="minorHAnsi"/>
        </w:rPr>
        <w:tab/>
      </w:r>
      <w:r w:rsidR="007B08E6" w:rsidRPr="000C2785">
        <w:rPr>
          <w:rFonts w:asciiTheme="minorHAnsi" w:hAnsiTheme="minorHAnsi" w:cstheme="minorHAnsi"/>
        </w:rPr>
        <w:t>VOP</w:t>
      </w:r>
      <w:r w:rsidR="002C0FEE" w:rsidRPr="000C2785">
        <w:rPr>
          <w:rFonts w:asciiTheme="minorHAnsi" w:hAnsiTheme="minorHAnsi" w:cstheme="minorHAnsi"/>
        </w:rPr>
        <w:t xml:space="preserve"> </w:t>
      </w:r>
    </w:p>
    <w:p w14:paraId="3AC8BDEB" w14:textId="77777777" w:rsidR="00B304DD" w:rsidRPr="005A1970" w:rsidRDefault="00BD1151" w:rsidP="00B304DD">
      <w:pPr>
        <w:numPr>
          <w:ilvl w:val="1"/>
          <w:numId w:val="11"/>
        </w:numPr>
        <w:tabs>
          <w:tab w:val="left" w:pos="2211"/>
          <w:tab w:val="left" w:pos="2948"/>
        </w:tabs>
        <w:spacing w:after="120"/>
        <w:ind w:right="284"/>
        <w:jc w:val="both"/>
        <w:rPr>
          <w:rFonts w:asciiTheme="minorHAnsi" w:hAnsiTheme="minorHAnsi" w:cstheme="minorHAnsi"/>
        </w:rPr>
      </w:pPr>
      <w:r w:rsidRPr="005A1970">
        <w:rPr>
          <w:rFonts w:asciiTheme="minorHAnsi" w:hAnsiTheme="minorHAnsi" w:cstheme="minorHAnsi"/>
        </w:rPr>
        <w:t xml:space="preserve">Příloha č. 3:  </w:t>
      </w:r>
      <w:r w:rsidRPr="005A1970">
        <w:rPr>
          <w:rFonts w:asciiTheme="minorHAnsi" w:hAnsiTheme="minorHAnsi" w:cstheme="minorHAnsi"/>
        </w:rPr>
        <w:tab/>
      </w:r>
      <w:r w:rsidR="00B304DD" w:rsidRPr="005A1970">
        <w:rPr>
          <w:rFonts w:asciiTheme="minorHAnsi" w:hAnsiTheme="minorHAnsi" w:cstheme="minorHAnsi"/>
        </w:rPr>
        <w:t>Pojistná smlouva odpovědnosti za škodu</w:t>
      </w:r>
    </w:p>
    <w:p w14:paraId="32E83F33" w14:textId="77777777" w:rsidR="00C300DE" w:rsidRPr="005A1970" w:rsidRDefault="00C300DE" w:rsidP="003E4313">
      <w:pPr>
        <w:numPr>
          <w:ilvl w:val="1"/>
          <w:numId w:val="11"/>
        </w:numPr>
        <w:tabs>
          <w:tab w:val="left" w:pos="2211"/>
          <w:tab w:val="left" w:pos="2948"/>
        </w:tabs>
        <w:spacing w:after="120"/>
        <w:ind w:right="284"/>
        <w:jc w:val="both"/>
        <w:rPr>
          <w:rFonts w:asciiTheme="minorHAnsi" w:hAnsiTheme="minorHAnsi" w:cstheme="minorHAnsi"/>
          <w:i/>
        </w:rPr>
      </w:pPr>
      <w:r w:rsidRPr="005A1970">
        <w:rPr>
          <w:rFonts w:asciiTheme="minorHAnsi" w:hAnsiTheme="minorHAnsi" w:cstheme="minorHAnsi"/>
          <w:i/>
        </w:rPr>
        <w:t xml:space="preserve">Příloha č. </w:t>
      </w:r>
      <w:r w:rsidR="003E4313">
        <w:rPr>
          <w:rFonts w:asciiTheme="minorHAnsi" w:hAnsiTheme="minorHAnsi" w:cstheme="minorHAnsi"/>
          <w:i/>
        </w:rPr>
        <w:t>7</w:t>
      </w:r>
      <w:r w:rsidRPr="005A1970">
        <w:rPr>
          <w:rFonts w:asciiTheme="minorHAnsi" w:hAnsiTheme="minorHAnsi" w:cstheme="minorHAnsi"/>
          <w:i/>
        </w:rPr>
        <w:t xml:space="preserve">:  </w:t>
      </w:r>
      <w:r w:rsidR="003E4313" w:rsidRPr="003E4313">
        <w:rPr>
          <w:rFonts w:asciiTheme="minorHAnsi" w:hAnsiTheme="minorHAnsi" w:cstheme="minorHAnsi"/>
          <w:i/>
        </w:rPr>
        <w:t>Smlouva mezi dodavateli v případě společné účasti dodavatelů</w:t>
      </w:r>
      <w:r w:rsidRPr="005A1970">
        <w:rPr>
          <w:rFonts w:asciiTheme="minorHAnsi" w:hAnsiTheme="minorHAnsi" w:cstheme="minorHAnsi"/>
          <w:i/>
        </w:rPr>
        <w:t xml:space="preserve"> (v případě, že předmět veřejné zakázky bude plněn více dodavateli – zhotoviteli - společně).</w:t>
      </w:r>
    </w:p>
    <w:p w14:paraId="12CD4CB0" w14:textId="77777777" w:rsidR="00BD1151" w:rsidRPr="005A1970" w:rsidRDefault="00BD1151" w:rsidP="00BD1151">
      <w:pPr>
        <w:rPr>
          <w:rFonts w:asciiTheme="minorHAnsi" w:hAnsiTheme="minorHAnsi" w:cstheme="minorHAnsi"/>
        </w:rPr>
      </w:pPr>
    </w:p>
    <w:p w14:paraId="6903C883" w14:textId="77777777" w:rsidR="00BD1151" w:rsidRPr="005A1970" w:rsidRDefault="00BD1151" w:rsidP="00BD1151">
      <w:pPr>
        <w:tabs>
          <w:tab w:val="left" w:pos="5529"/>
        </w:tabs>
        <w:ind w:left="360"/>
        <w:jc w:val="both"/>
        <w:rPr>
          <w:rFonts w:asciiTheme="minorHAnsi" w:hAnsiTheme="minorHAnsi" w:cstheme="minorHAnsi"/>
        </w:rPr>
      </w:pPr>
      <w:r w:rsidRPr="005A1970">
        <w:rPr>
          <w:rFonts w:asciiTheme="minorHAnsi" w:hAnsiTheme="minorHAnsi" w:cstheme="minorHAnsi"/>
        </w:rPr>
        <w:t xml:space="preserve">V Novém Boru, dne </w:t>
      </w:r>
      <w:r w:rsidR="00882573" w:rsidRPr="005A1970">
        <w:rPr>
          <w:rFonts w:asciiTheme="minorHAnsi" w:hAnsiTheme="minorHAnsi" w:cstheme="minorHAnsi"/>
        </w:rPr>
        <w:t xml:space="preserve"> </w:t>
      </w:r>
      <w:r w:rsidRPr="005A1970">
        <w:rPr>
          <w:rFonts w:asciiTheme="minorHAnsi" w:hAnsiTheme="minorHAnsi" w:cstheme="minorHAnsi"/>
        </w:rPr>
        <w:t xml:space="preserve">               </w:t>
      </w:r>
      <w:r w:rsidR="003D696C" w:rsidRPr="005A1970">
        <w:rPr>
          <w:rFonts w:asciiTheme="minorHAnsi" w:hAnsiTheme="minorHAnsi" w:cstheme="minorHAnsi"/>
        </w:rPr>
        <w:tab/>
      </w:r>
      <w:r w:rsidRPr="000C2785">
        <w:rPr>
          <w:rFonts w:asciiTheme="minorHAnsi" w:hAnsiTheme="minorHAnsi" w:cstheme="minorHAnsi"/>
          <w:highlight w:val="yellow"/>
        </w:rPr>
        <w:t>V </w:t>
      </w:r>
      <w:r w:rsidR="000052E8" w:rsidRPr="000C2785">
        <w:rPr>
          <w:rFonts w:asciiTheme="minorHAnsi" w:hAnsiTheme="minorHAnsi" w:cstheme="minorHAnsi"/>
          <w:highlight w:val="yellow"/>
        </w:rPr>
        <w:t>……………….</w:t>
      </w:r>
      <w:r w:rsidRPr="000C2785">
        <w:rPr>
          <w:rFonts w:asciiTheme="minorHAnsi" w:hAnsiTheme="minorHAnsi" w:cstheme="minorHAnsi"/>
          <w:highlight w:val="yellow"/>
        </w:rPr>
        <w:t>,</w:t>
      </w:r>
      <w:r w:rsidR="003D696C" w:rsidRPr="000C2785">
        <w:rPr>
          <w:rFonts w:asciiTheme="minorHAnsi" w:hAnsiTheme="minorHAnsi" w:cstheme="minorHAnsi"/>
          <w:highlight w:val="yellow"/>
        </w:rPr>
        <w:t xml:space="preserve"> </w:t>
      </w:r>
      <w:r w:rsidRPr="000C2785">
        <w:rPr>
          <w:rFonts w:asciiTheme="minorHAnsi" w:hAnsiTheme="minorHAnsi" w:cstheme="minorHAnsi"/>
          <w:highlight w:val="yellow"/>
        </w:rPr>
        <w:t>dne</w:t>
      </w:r>
      <w:r w:rsidRPr="005A1970">
        <w:rPr>
          <w:rFonts w:asciiTheme="minorHAnsi" w:hAnsiTheme="minorHAnsi" w:cstheme="minorHAnsi"/>
        </w:rPr>
        <w:t xml:space="preserve"> </w:t>
      </w:r>
      <w:r w:rsidR="00882573" w:rsidRPr="005A1970">
        <w:rPr>
          <w:rFonts w:asciiTheme="minorHAnsi" w:hAnsiTheme="minorHAnsi" w:cstheme="minorHAnsi"/>
        </w:rPr>
        <w:t xml:space="preserve"> </w:t>
      </w:r>
    </w:p>
    <w:p w14:paraId="51303BDB" w14:textId="77777777" w:rsidR="00BD1151" w:rsidRPr="005A1970" w:rsidRDefault="00BD1151" w:rsidP="00BD1151">
      <w:pPr>
        <w:tabs>
          <w:tab w:val="left" w:pos="6660"/>
        </w:tabs>
        <w:ind w:left="360"/>
        <w:jc w:val="both"/>
        <w:rPr>
          <w:rFonts w:asciiTheme="minorHAnsi" w:hAnsiTheme="minorHAnsi" w:cstheme="minorHAnsi"/>
        </w:rPr>
      </w:pPr>
    </w:p>
    <w:p w14:paraId="42751A79" w14:textId="77777777" w:rsidR="00BD1151" w:rsidRPr="005A1970" w:rsidRDefault="00BD1151" w:rsidP="00BD1151">
      <w:pPr>
        <w:tabs>
          <w:tab w:val="left" w:pos="6300"/>
        </w:tabs>
        <w:jc w:val="both"/>
        <w:rPr>
          <w:rFonts w:asciiTheme="minorHAnsi" w:hAnsiTheme="minorHAnsi" w:cstheme="minorHAnsi"/>
        </w:rPr>
      </w:pPr>
    </w:p>
    <w:p w14:paraId="21856C99" w14:textId="77777777" w:rsidR="00BD1151" w:rsidRPr="005A1970" w:rsidRDefault="00BD1151" w:rsidP="00BD1151">
      <w:pPr>
        <w:tabs>
          <w:tab w:val="left" w:pos="6300"/>
        </w:tabs>
        <w:jc w:val="both"/>
        <w:rPr>
          <w:rFonts w:asciiTheme="minorHAnsi" w:hAnsiTheme="minorHAnsi" w:cstheme="minorHAnsi"/>
        </w:rPr>
      </w:pPr>
    </w:p>
    <w:p w14:paraId="16A3FEDA" w14:textId="77777777" w:rsidR="00BD1151" w:rsidRPr="005A1970" w:rsidRDefault="00BD1151" w:rsidP="00BD1151">
      <w:pPr>
        <w:tabs>
          <w:tab w:val="left" w:pos="5529"/>
        </w:tabs>
        <w:ind w:left="360"/>
        <w:jc w:val="both"/>
        <w:rPr>
          <w:rFonts w:asciiTheme="minorHAnsi" w:hAnsiTheme="minorHAnsi" w:cstheme="minorHAnsi"/>
        </w:rPr>
      </w:pPr>
      <w:r w:rsidRPr="005A1970">
        <w:rPr>
          <w:rFonts w:asciiTheme="minorHAnsi" w:hAnsiTheme="minorHAnsi" w:cstheme="minorHAnsi"/>
        </w:rPr>
        <w:t xml:space="preserve">………………………………………                       </w:t>
      </w:r>
      <w:r w:rsidR="000C2785">
        <w:rPr>
          <w:rFonts w:asciiTheme="minorHAnsi" w:hAnsiTheme="minorHAnsi" w:cstheme="minorHAnsi"/>
        </w:rPr>
        <w:t xml:space="preserve">                    </w:t>
      </w:r>
      <w:r w:rsidRPr="000C2785">
        <w:rPr>
          <w:rFonts w:asciiTheme="minorHAnsi" w:hAnsiTheme="minorHAnsi" w:cstheme="minorHAnsi"/>
          <w:highlight w:val="yellow"/>
        </w:rPr>
        <w:t>…………..……………………..……</w:t>
      </w:r>
    </w:p>
    <w:p w14:paraId="2C74BFCC" w14:textId="77777777" w:rsidR="00BD1151" w:rsidRPr="005A1970" w:rsidRDefault="00BD1151" w:rsidP="002C0FEE">
      <w:pPr>
        <w:tabs>
          <w:tab w:val="left" w:pos="4395"/>
        </w:tabs>
        <w:ind w:left="360"/>
        <w:jc w:val="both"/>
        <w:rPr>
          <w:rFonts w:asciiTheme="minorHAnsi" w:hAnsiTheme="minorHAnsi" w:cstheme="minorHAnsi"/>
        </w:rPr>
      </w:pPr>
      <w:r w:rsidRPr="005A1970">
        <w:rPr>
          <w:rFonts w:asciiTheme="minorHAnsi" w:hAnsiTheme="minorHAnsi" w:cstheme="minorHAnsi"/>
        </w:rPr>
        <w:t>objednatel</w:t>
      </w:r>
      <w:r w:rsidRPr="005A1970">
        <w:rPr>
          <w:rFonts w:asciiTheme="minorHAnsi" w:hAnsiTheme="minorHAnsi" w:cstheme="minorHAnsi"/>
        </w:rPr>
        <w:tab/>
      </w:r>
      <w:r w:rsidR="000C2785">
        <w:rPr>
          <w:rFonts w:asciiTheme="minorHAnsi" w:hAnsiTheme="minorHAnsi" w:cstheme="minorHAnsi"/>
        </w:rPr>
        <w:t xml:space="preserve">                        </w:t>
      </w:r>
      <w:r w:rsidRPr="005A1970">
        <w:rPr>
          <w:rFonts w:asciiTheme="minorHAnsi" w:hAnsiTheme="minorHAnsi" w:cstheme="minorHAnsi"/>
        </w:rPr>
        <w:t>zhotovitel</w:t>
      </w:r>
      <w:r w:rsidRPr="005A1970">
        <w:rPr>
          <w:rFonts w:asciiTheme="minorHAnsi" w:hAnsiTheme="minorHAnsi" w:cstheme="minorHAnsi"/>
        </w:rPr>
        <w:tab/>
      </w:r>
    </w:p>
    <w:p w14:paraId="15EEBD58" w14:textId="77777777" w:rsidR="00FC1E0B" w:rsidRPr="005A1970" w:rsidRDefault="00FC1E0B" w:rsidP="00386251">
      <w:pPr>
        <w:ind w:left="360"/>
        <w:jc w:val="both"/>
        <w:rPr>
          <w:rFonts w:asciiTheme="minorHAnsi" w:hAnsiTheme="minorHAnsi" w:cstheme="minorHAnsi"/>
          <w:b/>
        </w:rPr>
      </w:pPr>
      <w:r w:rsidRPr="005A1970">
        <w:rPr>
          <w:rFonts w:asciiTheme="minorHAnsi" w:hAnsiTheme="minorHAnsi" w:cstheme="minorHAnsi"/>
          <w:b/>
        </w:rPr>
        <w:t xml:space="preserve">Mgr. </w:t>
      </w:r>
      <w:r w:rsidR="000C2785">
        <w:rPr>
          <w:rFonts w:asciiTheme="minorHAnsi" w:hAnsiTheme="minorHAnsi" w:cstheme="minorHAnsi"/>
          <w:b/>
        </w:rPr>
        <w:t>Zuzana Tomsová</w:t>
      </w:r>
      <w:r w:rsidR="00BD1151" w:rsidRPr="005A1970">
        <w:rPr>
          <w:rFonts w:asciiTheme="minorHAnsi" w:hAnsiTheme="minorHAnsi" w:cstheme="minorHAnsi"/>
          <w:b/>
        </w:rPr>
        <w:t xml:space="preserve">, </w:t>
      </w:r>
    </w:p>
    <w:p w14:paraId="02E29058" w14:textId="77777777" w:rsidR="003D696C" w:rsidRPr="005A1970" w:rsidRDefault="008F1183" w:rsidP="00386251">
      <w:pPr>
        <w:ind w:left="360"/>
        <w:jc w:val="both"/>
        <w:rPr>
          <w:rFonts w:asciiTheme="minorHAnsi" w:hAnsiTheme="minorHAnsi" w:cstheme="minorHAnsi"/>
        </w:rPr>
      </w:pPr>
      <w:r>
        <w:rPr>
          <w:rFonts w:asciiTheme="minorHAnsi" w:hAnsiTheme="minorHAnsi" w:cstheme="minorHAnsi"/>
        </w:rPr>
        <w:t>ředitelka</w:t>
      </w:r>
      <w:r w:rsidR="003D696C" w:rsidRPr="005A1970">
        <w:rPr>
          <w:rFonts w:asciiTheme="minorHAnsi" w:hAnsiTheme="minorHAnsi" w:cstheme="minorHAnsi"/>
        </w:rPr>
        <w:tab/>
      </w:r>
      <w:r w:rsidR="003D696C" w:rsidRPr="005A1970">
        <w:rPr>
          <w:rFonts w:asciiTheme="minorHAnsi" w:hAnsiTheme="minorHAnsi" w:cstheme="minorHAnsi"/>
        </w:rPr>
        <w:tab/>
      </w:r>
      <w:r w:rsidR="003D696C" w:rsidRPr="005A1970">
        <w:rPr>
          <w:rFonts w:asciiTheme="minorHAnsi" w:hAnsiTheme="minorHAnsi" w:cstheme="minorHAnsi"/>
        </w:rPr>
        <w:tab/>
      </w:r>
      <w:r w:rsidR="003D696C" w:rsidRPr="005A1970">
        <w:rPr>
          <w:rFonts w:asciiTheme="minorHAnsi" w:hAnsiTheme="minorHAnsi" w:cstheme="minorHAnsi"/>
        </w:rPr>
        <w:tab/>
      </w:r>
      <w:r w:rsidR="00386251" w:rsidRPr="005A1970">
        <w:rPr>
          <w:rFonts w:asciiTheme="minorHAnsi" w:hAnsiTheme="minorHAnsi" w:cstheme="minorHAnsi"/>
        </w:rPr>
        <w:t xml:space="preserve"> </w:t>
      </w:r>
    </w:p>
    <w:sectPr w:rsidR="003D696C" w:rsidRPr="005A1970" w:rsidSect="006F048E">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31FDBD6" w14:textId="77777777" w:rsidR="00AA1C6F" w:rsidRDefault="00AA1C6F" w:rsidP="00380202">
      <w:r>
        <w:separator/>
      </w:r>
    </w:p>
  </w:endnote>
  <w:endnote w:type="continuationSeparator" w:id="0">
    <w:p w14:paraId="67EADF8B" w14:textId="77777777" w:rsidR="00AA1C6F" w:rsidRDefault="00AA1C6F" w:rsidP="003802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75CBCE" w14:textId="77777777" w:rsidR="007C6CDB" w:rsidRDefault="007C6CDB">
    <w:pPr>
      <w:pStyle w:val="Zpat"/>
      <w:jc w:val="center"/>
    </w:pPr>
  </w:p>
  <w:p w14:paraId="30186E63" w14:textId="77777777" w:rsidR="007C6CDB" w:rsidRDefault="007C6CD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CF243" w14:textId="77777777" w:rsidR="007C6CDB" w:rsidRDefault="007C6CDB">
    <w:pPr>
      <w:pStyle w:val="Zpat"/>
      <w:jc w:val="center"/>
    </w:pPr>
    <w:r>
      <w:fldChar w:fldCharType="begin"/>
    </w:r>
    <w:r>
      <w:instrText xml:space="preserve"> PAGE   \* MERGEFORMAT </w:instrText>
    </w:r>
    <w:r>
      <w:fldChar w:fldCharType="separate"/>
    </w:r>
    <w:r w:rsidR="000452D5">
      <w:rPr>
        <w:noProof/>
      </w:rPr>
      <w:t>8</w:t>
    </w:r>
    <w:r>
      <w:rPr>
        <w:noProof/>
      </w:rPr>
      <w:fldChar w:fldCharType="end"/>
    </w:r>
  </w:p>
  <w:p w14:paraId="0AC6E0D7" w14:textId="77777777" w:rsidR="007C6CDB" w:rsidRDefault="007C6CD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E763B" w14:textId="77777777" w:rsidR="00AA1C6F" w:rsidRDefault="00AA1C6F" w:rsidP="00380202">
      <w:r>
        <w:separator/>
      </w:r>
    </w:p>
  </w:footnote>
  <w:footnote w:type="continuationSeparator" w:id="0">
    <w:p w14:paraId="29CF20C6" w14:textId="77777777" w:rsidR="00AA1C6F" w:rsidRDefault="00AA1C6F" w:rsidP="00380202">
      <w:r>
        <w:continuationSeparator/>
      </w:r>
    </w:p>
  </w:footnote>
  <w:footnote w:id="1">
    <w:p w14:paraId="138DB14C" w14:textId="77777777" w:rsidR="007C6CDB" w:rsidRDefault="007C6CDB" w:rsidP="00C95E19">
      <w:pPr>
        <w:pStyle w:val="Textpoznpodarou"/>
      </w:pPr>
      <w:r>
        <w:rPr>
          <w:rStyle w:val="Znakapoznpodarou"/>
        </w:rPr>
        <w:footnoteRef/>
      </w:r>
      <w:r>
        <w:t xml:space="preserve"> Vyhrazená změna závazku podle § 100 zákona č. 134/2016 Sb., příp. změna závazku ze smlouvy podle § 222 uvedeného zákona.</w:t>
      </w:r>
    </w:p>
    <w:p w14:paraId="3DD77133" w14:textId="77777777" w:rsidR="007C6CDB" w:rsidRDefault="007C6CDB">
      <w:pPr>
        <w:pStyle w:val="Textpoznpodarou"/>
      </w:pPr>
    </w:p>
  </w:footnote>
  <w:footnote w:id="2">
    <w:p w14:paraId="0D1E7B09" w14:textId="77777777" w:rsidR="007C6CDB" w:rsidRDefault="007C6CDB" w:rsidP="00C95E19">
      <w:pPr>
        <w:pStyle w:val="Textpoznpodarou"/>
      </w:pPr>
      <w:r>
        <w:rPr>
          <w:rStyle w:val="Znakapoznpodarou"/>
        </w:rPr>
        <w:footnoteRef/>
      </w:r>
      <w:r>
        <w:t xml:space="preserve"> Vyhrazená změna závazku podle § 100 zákona č. 134/2016 Sb., příp. změna závazku ze smlouvy podle § 222 uvedeného zákona.</w:t>
      </w:r>
    </w:p>
    <w:p w14:paraId="6562C303" w14:textId="77777777" w:rsidR="007C6CDB" w:rsidRDefault="007C6CDB">
      <w:pPr>
        <w:pStyle w:val="Textpoznpodarou"/>
      </w:pPr>
    </w:p>
  </w:footnote>
  <w:footnote w:id="3">
    <w:p w14:paraId="18E03384" w14:textId="77777777" w:rsidR="007C6CDB" w:rsidRDefault="007C6CDB" w:rsidP="00C95E19">
      <w:pPr>
        <w:pStyle w:val="Textpoznpodarou"/>
      </w:pPr>
      <w:r>
        <w:rPr>
          <w:rStyle w:val="Znakapoznpodarou"/>
        </w:rPr>
        <w:footnoteRef/>
      </w:r>
      <w:r>
        <w:t xml:space="preserve"> Vyhrazená změna závazku podle § 100 zákona č. 134/2016 Sb., příp. změna závazku ze smlouvy podle § 222 uvedeného zákona.</w:t>
      </w:r>
    </w:p>
    <w:p w14:paraId="6C25183B" w14:textId="77777777" w:rsidR="007C6CDB" w:rsidRDefault="007C6CDB">
      <w:pPr>
        <w:pStyle w:val="Textpoznpod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28593A" w14:textId="77777777" w:rsidR="00A15A6A" w:rsidRDefault="00A15A6A">
    <w:pPr>
      <w:pStyle w:val="Zhlav"/>
    </w:pPr>
    <w:r>
      <w:rPr>
        <w:noProof/>
        <w:lang w:eastAsia="cs-CZ"/>
      </w:rPr>
      <w:drawing>
        <wp:anchor distT="0" distB="0" distL="114300" distR="114300" simplePos="0" relativeHeight="251658240" behindDoc="0" locked="0" layoutInCell="1" allowOverlap="1" wp14:anchorId="2A4734FD" wp14:editId="08C89F23">
          <wp:simplePos x="0" y="0"/>
          <wp:positionH relativeFrom="column">
            <wp:posOffset>866140</wp:posOffset>
          </wp:positionH>
          <wp:positionV relativeFrom="paragraph">
            <wp:posOffset>-381000</wp:posOffset>
          </wp:positionV>
          <wp:extent cx="4714875" cy="786765"/>
          <wp:effectExtent l="0" t="0" r="0" b="0"/>
          <wp:wrapNone/>
          <wp:docPr id="1" name="Obrázek 1" descr="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14875" cy="78676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pStyle w:val="Nadpis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singleLevel"/>
    <w:tmpl w:val="00000003"/>
    <w:name w:val="WW8Num3"/>
    <w:lvl w:ilvl="0">
      <w:start w:val="1"/>
      <w:numFmt w:val="decimal"/>
      <w:lvlText w:val="%1."/>
      <w:lvlJc w:val="left"/>
      <w:pPr>
        <w:tabs>
          <w:tab w:val="num" w:pos="397"/>
        </w:tabs>
        <w:ind w:left="397" w:hanging="397"/>
      </w:pPr>
    </w:lvl>
  </w:abstractNum>
  <w:abstractNum w:abstractNumId="3" w15:restartNumberingAfterBreak="0">
    <w:nsid w:val="00000004"/>
    <w:multiLevelType w:val="multilevel"/>
    <w:tmpl w:val="00000004"/>
    <w:name w:val="WW8Num4"/>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0000005"/>
    <w:name w:val="WW8Num5"/>
    <w:lvl w:ilvl="0">
      <w:start w:val="1"/>
      <w:numFmt w:val="decimal"/>
      <w:lvlText w:val="%1."/>
      <w:lvlJc w:val="left"/>
      <w:pPr>
        <w:tabs>
          <w:tab w:val="num" w:pos="397"/>
        </w:tabs>
        <w:ind w:left="397" w:hanging="397"/>
      </w:p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lvl>
    <w:lvl w:ilvl="1">
      <w:start w:val="1"/>
      <w:numFmt w:val="bullet"/>
      <w:lvlText w:val="-"/>
      <w:lvlJc w:val="left"/>
      <w:pPr>
        <w:tabs>
          <w:tab w:val="num" w:pos="737"/>
        </w:tabs>
        <w:ind w:left="737" w:hanging="397"/>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7"/>
    <w:multiLevelType w:val="multilevel"/>
    <w:tmpl w:val="00000007"/>
    <w:name w:val="WW8Num7"/>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singleLevel"/>
    <w:tmpl w:val="00000008"/>
    <w:name w:val="WW8Num8"/>
    <w:lvl w:ilvl="0">
      <w:start w:val="1"/>
      <w:numFmt w:val="decimal"/>
      <w:lvlText w:val="%1."/>
      <w:lvlJc w:val="left"/>
      <w:pPr>
        <w:tabs>
          <w:tab w:val="num" w:pos="397"/>
        </w:tabs>
        <w:ind w:left="397" w:hanging="397"/>
      </w:pPr>
    </w:lvl>
  </w:abstractNum>
  <w:abstractNum w:abstractNumId="8" w15:restartNumberingAfterBreak="0">
    <w:nsid w:val="0C1A7C70"/>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F822BA8"/>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2CE181C"/>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15092A92"/>
    <w:multiLevelType w:val="hybridMultilevel"/>
    <w:tmpl w:val="9A36B822"/>
    <w:lvl w:ilvl="0" w:tplc="FFFFFFFF">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632034"/>
    <w:multiLevelType w:val="hybridMultilevel"/>
    <w:tmpl w:val="3670D3AE"/>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3" w15:restartNumberingAfterBreak="0">
    <w:nsid w:val="1649309F"/>
    <w:multiLevelType w:val="hybridMultilevel"/>
    <w:tmpl w:val="EE002724"/>
    <w:lvl w:ilvl="0" w:tplc="EEF83F4C">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110378"/>
    <w:multiLevelType w:val="hybridMultilevel"/>
    <w:tmpl w:val="7B68E41C"/>
    <w:lvl w:ilvl="0" w:tplc="73DA00AA">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8651885"/>
    <w:multiLevelType w:val="hybridMultilevel"/>
    <w:tmpl w:val="B5842D14"/>
    <w:lvl w:ilvl="0" w:tplc="0405000F">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219179A7"/>
    <w:multiLevelType w:val="hybridMultilevel"/>
    <w:tmpl w:val="84D6907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7" w15:restartNumberingAfterBreak="0">
    <w:nsid w:val="2A7341F4"/>
    <w:multiLevelType w:val="hybridMultilevel"/>
    <w:tmpl w:val="C9B84FBA"/>
    <w:lvl w:ilvl="0" w:tplc="2BB89042">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701EC1"/>
    <w:multiLevelType w:val="multilevel"/>
    <w:tmpl w:val="FA7CEF5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bullet"/>
      <w:lvlText w:val=""/>
      <w:lvlJc w:val="left"/>
      <w:pPr>
        <w:tabs>
          <w:tab w:val="num" w:pos="1060"/>
        </w:tabs>
        <w:ind w:left="1060" w:hanging="340"/>
      </w:pPr>
      <w:rPr>
        <w:rFonts w:ascii="Symbol" w:hAnsi="Symbol"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E6F5663"/>
    <w:multiLevelType w:val="hybridMultilevel"/>
    <w:tmpl w:val="C618FAA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0" w15:restartNumberingAfterBreak="0">
    <w:nsid w:val="3F5864EE"/>
    <w:multiLevelType w:val="hybridMultilevel"/>
    <w:tmpl w:val="88F25400"/>
    <w:lvl w:ilvl="0" w:tplc="1CA65710">
      <w:start w:val="8"/>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A434109"/>
    <w:multiLevelType w:val="hybridMultilevel"/>
    <w:tmpl w:val="49A00974"/>
    <w:lvl w:ilvl="0" w:tplc="73DA00AA">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B3030B7"/>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D7956CC"/>
    <w:multiLevelType w:val="hybridMultilevel"/>
    <w:tmpl w:val="16FE91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E905FA"/>
    <w:multiLevelType w:val="hybridMultilevel"/>
    <w:tmpl w:val="153A9D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1172FE0"/>
    <w:multiLevelType w:val="hybridMultilevel"/>
    <w:tmpl w:val="955C6EBC"/>
    <w:lvl w:ilvl="0" w:tplc="BE901EDE">
      <w:start w:val="1"/>
      <w:numFmt w:val="decimal"/>
      <w:lvlText w:val="%1."/>
      <w:legacy w:legacy="1" w:legacySpace="0" w:legacyIndent="283"/>
      <w:lvlJc w:val="left"/>
      <w:pPr>
        <w:ind w:left="283" w:hanging="283"/>
      </w:pPr>
    </w:lvl>
    <w:lvl w:ilvl="1" w:tplc="0405000F">
      <w:start w:val="1"/>
      <w:numFmt w:val="decimal"/>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26E0DB1"/>
    <w:multiLevelType w:val="hybridMultilevel"/>
    <w:tmpl w:val="949A56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6D02A5F"/>
    <w:multiLevelType w:val="hybridMultilevel"/>
    <w:tmpl w:val="68E0C3DE"/>
    <w:lvl w:ilvl="0" w:tplc="73DA00AA">
      <w:start w:val="3"/>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C5C00A9"/>
    <w:multiLevelType w:val="hybridMultilevel"/>
    <w:tmpl w:val="E57435F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9" w15:restartNumberingAfterBreak="0">
    <w:nsid w:val="5D8212AC"/>
    <w:multiLevelType w:val="hybridMultilevel"/>
    <w:tmpl w:val="F064B89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E3E2EF1"/>
    <w:multiLevelType w:val="multilevel"/>
    <w:tmpl w:val="316A3C90"/>
    <w:lvl w:ilvl="0">
      <w:start w:val="1"/>
      <w:numFmt w:val="decimal"/>
      <w:lvlText w:val="%1."/>
      <w:lvlJc w:val="left"/>
      <w:pPr>
        <w:tabs>
          <w:tab w:val="num" w:pos="397"/>
        </w:tabs>
        <w:ind w:left="397" w:hanging="397"/>
      </w:p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6C55A06"/>
    <w:multiLevelType w:val="hybridMultilevel"/>
    <w:tmpl w:val="E83E3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CD5786F"/>
    <w:multiLevelType w:val="multilevel"/>
    <w:tmpl w:val="03702702"/>
    <w:lvl w:ilvl="0">
      <w:start w:val="9"/>
      <w:numFmt w:val="decimal"/>
      <w:lvlText w:val="%1."/>
      <w:lvlJc w:val="left"/>
      <w:pPr>
        <w:tabs>
          <w:tab w:val="num" w:pos="397"/>
        </w:tabs>
        <w:ind w:left="397" w:hanging="397"/>
      </w:pPr>
      <w:rPr>
        <w:rFonts w:hint="default"/>
      </w:rPr>
    </w:lvl>
    <w:lvl w:ilvl="1">
      <w:start w:val="1"/>
      <w:numFmt w:val="lowerLetter"/>
      <w:lvlText w:val="%2)"/>
      <w:lvlJc w:val="left"/>
      <w:pPr>
        <w:tabs>
          <w:tab w:val="num" w:pos="1440"/>
        </w:tabs>
        <w:ind w:left="1440" w:hanging="360"/>
      </w:pPr>
      <w:rPr>
        <w:rFonts w:hint="default"/>
        <w:b w:val="0"/>
        <w:i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5FA3CF4"/>
    <w:multiLevelType w:val="hybridMultilevel"/>
    <w:tmpl w:val="CC80F2A6"/>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99757F6"/>
    <w:multiLevelType w:val="hybridMultilevel"/>
    <w:tmpl w:val="12B88816"/>
    <w:lvl w:ilvl="0" w:tplc="5B229ED8">
      <w:start w:val="1"/>
      <w:numFmt w:val="lowerLetter"/>
      <w:lvlText w:val="%1)"/>
      <w:lvlJc w:val="left"/>
      <w:pPr>
        <w:ind w:left="1080" w:hanging="360"/>
      </w:pPr>
      <w:rPr>
        <w:rFonts w:hint="default"/>
      </w:rPr>
    </w:lvl>
    <w:lvl w:ilvl="1" w:tplc="37287E00">
      <w:start w:val="8"/>
      <w:numFmt w:val="decimal"/>
      <w:lvlText w:val="%2"/>
      <w:lvlJc w:val="left"/>
      <w:pPr>
        <w:tabs>
          <w:tab w:val="num" w:pos="1800"/>
        </w:tabs>
        <w:ind w:left="1800" w:hanging="360"/>
      </w:pPr>
      <w:rPr>
        <w:rFonts w:hint="default"/>
      </w:rPr>
    </w:lvl>
    <w:lvl w:ilvl="2" w:tplc="14C8A71A">
      <w:start w:val="12"/>
      <w:numFmt w:val="decimal"/>
      <w:lvlText w:val="%3."/>
      <w:lvlJc w:val="left"/>
      <w:pPr>
        <w:tabs>
          <w:tab w:val="num" w:pos="2700"/>
        </w:tabs>
        <w:ind w:left="2700" w:hanging="360"/>
      </w:pPr>
      <w:rPr>
        <w:rFonts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7BB10E7C"/>
    <w:multiLevelType w:val="hybridMultilevel"/>
    <w:tmpl w:val="4DB23C94"/>
    <w:lvl w:ilvl="0" w:tplc="04050001">
      <w:start w:val="1"/>
      <w:numFmt w:val="bullet"/>
      <w:lvlText w:val=""/>
      <w:lvlJc w:val="left"/>
      <w:pPr>
        <w:ind w:left="1065" w:hanging="705"/>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EB23DC5"/>
    <w:multiLevelType w:val="hybridMultilevel"/>
    <w:tmpl w:val="0478D382"/>
    <w:lvl w:ilvl="0" w:tplc="73DA00AA">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31"/>
  </w:num>
  <w:num w:numId="5">
    <w:abstractNumId w:val="16"/>
  </w:num>
  <w:num w:numId="6">
    <w:abstractNumId w:val="12"/>
  </w:num>
  <w:num w:numId="7">
    <w:abstractNumId w:val="18"/>
  </w:num>
  <w:num w:numId="8">
    <w:abstractNumId w:val="2"/>
  </w:num>
  <w:num w:numId="9">
    <w:abstractNumId w:val="3"/>
  </w:num>
  <w:num w:numId="10">
    <w:abstractNumId w:val="4"/>
  </w:num>
  <w:num w:numId="11">
    <w:abstractNumId w:val="5"/>
  </w:num>
  <w:num w:numId="12">
    <w:abstractNumId w:val="7"/>
  </w:num>
  <w:num w:numId="13">
    <w:abstractNumId w:val="25"/>
  </w:num>
  <w:num w:numId="14">
    <w:abstractNumId w:val="34"/>
  </w:num>
  <w:num w:numId="15">
    <w:abstractNumId w:val="10"/>
  </w:num>
  <w:num w:numId="16">
    <w:abstractNumId w:val="8"/>
  </w:num>
  <w:num w:numId="17">
    <w:abstractNumId w:val="22"/>
  </w:num>
  <w:num w:numId="18">
    <w:abstractNumId w:val="30"/>
  </w:num>
  <w:num w:numId="19">
    <w:abstractNumId w:val="24"/>
  </w:num>
  <w:num w:numId="20">
    <w:abstractNumId w:val="21"/>
  </w:num>
  <w:num w:numId="21">
    <w:abstractNumId w:val="36"/>
  </w:num>
  <w:num w:numId="22">
    <w:abstractNumId w:val="27"/>
  </w:num>
  <w:num w:numId="23">
    <w:abstractNumId w:val="11"/>
  </w:num>
  <w:num w:numId="24">
    <w:abstractNumId w:val="14"/>
  </w:num>
  <w:num w:numId="25">
    <w:abstractNumId w:val="9"/>
  </w:num>
  <w:num w:numId="26">
    <w:abstractNumId w:val="23"/>
  </w:num>
  <w:num w:numId="27">
    <w:abstractNumId w:val="35"/>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8"/>
  </w:num>
  <w:num w:numId="31">
    <w:abstractNumId w:val="15"/>
  </w:num>
  <w:num w:numId="32">
    <w:abstractNumId w:val="26"/>
  </w:num>
  <w:num w:numId="33">
    <w:abstractNumId w:val="17"/>
  </w:num>
  <w:num w:numId="34">
    <w:abstractNumId w:val="31"/>
  </w:num>
  <w:num w:numId="35">
    <w:abstractNumId w:val="29"/>
  </w:num>
  <w:num w:numId="36">
    <w:abstractNumId w:val="20"/>
  </w:num>
  <w:num w:numId="37">
    <w:abstractNumId w:val="33"/>
  </w:num>
  <w:num w:numId="38">
    <w:abstractNumId w:val="13"/>
  </w:num>
  <w:num w:numId="39">
    <w:abstractNumId w:val="19"/>
  </w:num>
  <w:num w:numId="40">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1151"/>
    <w:rsid w:val="000052E8"/>
    <w:rsid w:val="00006903"/>
    <w:rsid w:val="0001676D"/>
    <w:rsid w:val="000362D0"/>
    <w:rsid w:val="000452D5"/>
    <w:rsid w:val="000453D8"/>
    <w:rsid w:val="00074235"/>
    <w:rsid w:val="000A3644"/>
    <w:rsid w:val="000A63C5"/>
    <w:rsid w:val="000B364D"/>
    <w:rsid w:val="000C0196"/>
    <w:rsid w:val="000C2785"/>
    <w:rsid w:val="000C76EB"/>
    <w:rsid w:val="000D5262"/>
    <w:rsid w:val="000F5D02"/>
    <w:rsid w:val="000F6096"/>
    <w:rsid w:val="000F7A0C"/>
    <w:rsid w:val="00103606"/>
    <w:rsid w:val="00105872"/>
    <w:rsid w:val="00112798"/>
    <w:rsid w:val="00116D91"/>
    <w:rsid w:val="00117631"/>
    <w:rsid w:val="001176F7"/>
    <w:rsid w:val="00135BCB"/>
    <w:rsid w:val="0014299F"/>
    <w:rsid w:val="00162DEE"/>
    <w:rsid w:val="00163B00"/>
    <w:rsid w:val="001814FC"/>
    <w:rsid w:val="001E49A8"/>
    <w:rsid w:val="001E7EB9"/>
    <w:rsid w:val="001F25B7"/>
    <w:rsid w:val="00201CFE"/>
    <w:rsid w:val="00203474"/>
    <w:rsid w:val="00220598"/>
    <w:rsid w:val="00225B6E"/>
    <w:rsid w:val="002342B6"/>
    <w:rsid w:val="00262C60"/>
    <w:rsid w:val="002665C2"/>
    <w:rsid w:val="002C0FEE"/>
    <w:rsid w:val="002C19A3"/>
    <w:rsid w:val="002C4FC3"/>
    <w:rsid w:val="002E4B1D"/>
    <w:rsid w:val="002F6A54"/>
    <w:rsid w:val="00307210"/>
    <w:rsid w:val="00314991"/>
    <w:rsid w:val="00325ED2"/>
    <w:rsid w:val="00337688"/>
    <w:rsid w:val="00352A30"/>
    <w:rsid w:val="00370645"/>
    <w:rsid w:val="00372B24"/>
    <w:rsid w:val="003745E7"/>
    <w:rsid w:val="00380202"/>
    <w:rsid w:val="00383E24"/>
    <w:rsid w:val="00386065"/>
    <w:rsid w:val="00386251"/>
    <w:rsid w:val="00391FC6"/>
    <w:rsid w:val="003B4BF1"/>
    <w:rsid w:val="003C6122"/>
    <w:rsid w:val="003D45A4"/>
    <w:rsid w:val="003D696C"/>
    <w:rsid w:val="003D76CA"/>
    <w:rsid w:val="003E4313"/>
    <w:rsid w:val="003F60BE"/>
    <w:rsid w:val="00402C57"/>
    <w:rsid w:val="00407E94"/>
    <w:rsid w:val="0041281A"/>
    <w:rsid w:val="00431DC6"/>
    <w:rsid w:val="00435AA0"/>
    <w:rsid w:val="00457402"/>
    <w:rsid w:val="00472DF7"/>
    <w:rsid w:val="004D38CC"/>
    <w:rsid w:val="00502628"/>
    <w:rsid w:val="00520124"/>
    <w:rsid w:val="0052068E"/>
    <w:rsid w:val="00520BD2"/>
    <w:rsid w:val="00532AF7"/>
    <w:rsid w:val="00537EE9"/>
    <w:rsid w:val="005722C8"/>
    <w:rsid w:val="00587F0B"/>
    <w:rsid w:val="00592E0B"/>
    <w:rsid w:val="00597A0B"/>
    <w:rsid w:val="005A1970"/>
    <w:rsid w:val="005C1EC5"/>
    <w:rsid w:val="005D03C6"/>
    <w:rsid w:val="005D052D"/>
    <w:rsid w:val="005D5B27"/>
    <w:rsid w:val="005E4B9D"/>
    <w:rsid w:val="00627F92"/>
    <w:rsid w:val="00632A1E"/>
    <w:rsid w:val="006472A4"/>
    <w:rsid w:val="00660720"/>
    <w:rsid w:val="0068485B"/>
    <w:rsid w:val="006C750D"/>
    <w:rsid w:val="006D3612"/>
    <w:rsid w:val="006D431A"/>
    <w:rsid w:val="006E1400"/>
    <w:rsid w:val="006E2131"/>
    <w:rsid w:val="006F048E"/>
    <w:rsid w:val="006F21F0"/>
    <w:rsid w:val="006F2EF6"/>
    <w:rsid w:val="007012F0"/>
    <w:rsid w:val="007212DB"/>
    <w:rsid w:val="0073043B"/>
    <w:rsid w:val="00733126"/>
    <w:rsid w:val="00746717"/>
    <w:rsid w:val="00763151"/>
    <w:rsid w:val="007710CC"/>
    <w:rsid w:val="007718E2"/>
    <w:rsid w:val="00772462"/>
    <w:rsid w:val="00776848"/>
    <w:rsid w:val="00793367"/>
    <w:rsid w:val="007A59DA"/>
    <w:rsid w:val="007B08E6"/>
    <w:rsid w:val="007C1CA1"/>
    <w:rsid w:val="007C3F5E"/>
    <w:rsid w:val="007C6CDB"/>
    <w:rsid w:val="007E0FE7"/>
    <w:rsid w:val="007F70DA"/>
    <w:rsid w:val="00822968"/>
    <w:rsid w:val="0086077E"/>
    <w:rsid w:val="00861094"/>
    <w:rsid w:val="00862FE7"/>
    <w:rsid w:val="00882573"/>
    <w:rsid w:val="008A3B97"/>
    <w:rsid w:val="008B2820"/>
    <w:rsid w:val="008C17C7"/>
    <w:rsid w:val="008E5DA9"/>
    <w:rsid w:val="008F1183"/>
    <w:rsid w:val="00900C2F"/>
    <w:rsid w:val="00920C2B"/>
    <w:rsid w:val="009244E2"/>
    <w:rsid w:val="0094196A"/>
    <w:rsid w:val="009475AD"/>
    <w:rsid w:val="0096016A"/>
    <w:rsid w:val="009614A0"/>
    <w:rsid w:val="00965065"/>
    <w:rsid w:val="009677EF"/>
    <w:rsid w:val="00972690"/>
    <w:rsid w:val="00976495"/>
    <w:rsid w:val="0099684F"/>
    <w:rsid w:val="009B0193"/>
    <w:rsid w:val="009B032E"/>
    <w:rsid w:val="009C5A3F"/>
    <w:rsid w:val="009D1BC7"/>
    <w:rsid w:val="009D5F59"/>
    <w:rsid w:val="009D70D4"/>
    <w:rsid w:val="00A03285"/>
    <w:rsid w:val="00A1151B"/>
    <w:rsid w:val="00A14BF9"/>
    <w:rsid w:val="00A15A6A"/>
    <w:rsid w:val="00A23625"/>
    <w:rsid w:val="00A318D4"/>
    <w:rsid w:val="00A4443C"/>
    <w:rsid w:val="00A6450F"/>
    <w:rsid w:val="00A73F96"/>
    <w:rsid w:val="00A86DA9"/>
    <w:rsid w:val="00AA1C6F"/>
    <w:rsid w:val="00AB115D"/>
    <w:rsid w:val="00AC0A2E"/>
    <w:rsid w:val="00AD137C"/>
    <w:rsid w:val="00AE3C9F"/>
    <w:rsid w:val="00AF6432"/>
    <w:rsid w:val="00B302B5"/>
    <w:rsid w:val="00B304DD"/>
    <w:rsid w:val="00B37FC4"/>
    <w:rsid w:val="00B412C7"/>
    <w:rsid w:val="00B71DE9"/>
    <w:rsid w:val="00B76321"/>
    <w:rsid w:val="00B766F9"/>
    <w:rsid w:val="00B94BB2"/>
    <w:rsid w:val="00B96252"/>
    <w:rsid w:val="00BB554B"/>
    <w:rsid w:val="00BC00B6"/>
    <w:rsid w:val="00BC10F9"/>
    <w:rsid w:val="00BC156F"/>
    <w:rsid w:val="00BD1151"/>
    <w:rsid w:val="00BE765F"/>
    <w:rsid w:val="00C02C3C"/>
    <w:rsid w:val="00C04399"/>
    <w:rsid w:val="00C12853"/>
    <w:rsid w:val="00C25092"/>
    <w:rsid w:val="00C300DE"/>
    <w:rsid w:val="00C53E43"/>
    <w:rsid w:val="00C613BB"/>
    <w:rsid w:val="00C80D40"/>
    <w:rsid w:val="00C95E19"/>
    <w:rsid w:val="00CC249D"/>
    <w:rsid w:val="00CD18C5"/>
    <w:rsid w:val="00CE48C3"/>
    <w:rsid w:val="00CF257B"/>
    <w:rsid w:val="00D030E5"/>
    <w:rsid w:val="00D27640"/>
    <w:rsid w:val="00D34FB1"/>
    <w:rsid w:val="00D3796D"/>
    <w:rsid w:val="00D37BB7"/>
    <w:rsid w:val="00D37DB2"/>
    <w:rsid w:val="00D5122C"/>
    <w:rsid w:val="00D54D93"/>
    <w:rsid w:val="00D64BD5"/>
    <w:rsid w:val="00D80022"/>
    <w:rsid w:val="00D863FC"/>
    <w:rsid w:val="00D93412"/>
    <w:rsid w:val="00DA38F4"/>
    <w:rsid w:val="00DB21A4"/>
    <w:rsid w:val="00DB2A87"/>
    <w:rsid w:val="00DB4A51"/>
    <w:rsid w:val="00DC3E32"/>
    <w:rsid w:val="00DC785D"/>
    <w:rsid w:val="00DC7B68"/>
    <w:rsid w:val="00DD2474"/>
    <w:rsid w:val="00DD521E"/>
    <w:rsid w:val="00DD524D"/>
    <w:rsid w:val="00DD56A5"/>
    <w:rsid w:val="00DF739C"/>
    <w:rsid w:val="00E208B7"/>
    <w:rsid w:val="00E25DB9"/>
    <w:rsid w:val="00E42202"/>
    <w:rsid w:val="00E60EC2"/>
    <w:rsid w:val="00E676E2"/>
    <w:rsid w:val="00E67CBC"/>
    <w:rsid w:val="00E723D9"/>
    <w:rsid w:val="00E74974"/>
    <w:rsid w:val="00E80480"/>
    <w:rsid w:val="00E85F1B"/>
    <w:rsid w:val="00E94540"/>
    <w:rsid w:val="00E96813"/>
    <w:rsid w:val="00EA53E0"/>
    <w:rsid w:val="00EC7C6D"/>
    <w:rsid w:val="00EC7DDB"/>
    <w:rsid w:val="00EF3DBC"/>
    <w:rsid w:val="00EF7569"/>
    <w:rsid w:val="00F07321"/>
    <w:rsid w:val="00F137E8"/>
    <w:rsid w:val="00F21C64"/>
    <w:rsid w:val="00F24BC2"/>
    <w:rsid w:val="00F37B77"/>
    <w:rsid w:val="00F43816"/>
    <w:rsid w:val="00F60B1E"/>
    <w:rsid w:val="00F610B8"/>
    <w:rsid w:val="00F93983"/>
    <w:rsid w:val="00FA3646"/>
    <w:rsid w:val="00FA7DFE"/>
    <w:rsid w:val="00FB20DD"/>
    <w:rsid w:val="00FC1E0B"/>
    <w:rsid w:val="00FC2650"/>
    <w:rsid w:val="00FC5F4F"/>
    <w:rsid w:val="00FD2050"/>
    <w:rsid w:val="00FD2A0E"/>
    <w:rsid w:val="00FE65A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3842A0"/>
  <w15:docId w15:val="{80FB4558-24F3-42B9-A982-C7993642B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1151"/>
    <w:pPr>
      <w:suppressAutoHyphens/>
    </w:pPr>
    <w:rPr>
      <w:rFonts w:ascii="Times New Roman" w:eastAsia="Times New Roman" w:hAnsi="Times New Roman"/>
      <w:sz w:val="24"/>
      <w:szCs w:val="24"/>
      <w:lang w:eastAsia="ar-SA"/>
    </w:rPr>
  </w:style>
  <w:style w:type="paragraph" w:styleId="Nadpis7">
    <w:name w:val="heading 7"/>
    <w:basedOn w:val="Normln"/>
    <w:next w:val="Normln"/>
    <w:link w:val="Nadpis7Char"/>
    <w:qFormat/>
    <w:rsid w:val="00BD1151"/>
    <w:pPr>
      <w:numPr>
        <w:ilvl w:val="6"/>
        <w:numId w:val="1"/>
      </w:num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7Char">
    <w:name w:val="Nadpis 7 Char"/>
    <w:basedOn w:val="Standardnpsmoodstavce"/>
    <w:link w:val="Nadpis7"/>
    <w:rsid w:val="00BD1151"/>
    <w:rPr>
      <w:rFonts w:ascii="Times New Roman" w:eastAsia="Times New Roman" w:hAnsi="Times New Roman" w:cs="Times New Roman"/>
      <w:sz w:val="24"/>
      <w:szCs w:val="24"/>
      <w:lang w:eastAsia="ar-SA"/>
    </w:rPr>
  </w:style>
  <w:style w:type="character" w:styleId="Hypertextovodkaz">
    <w:name w:val="Hyperlink"/>
    <w:basedOn w:val="Standardnpsmoodstavce"/>
    <w:rsid w:val="00BD1151"/>
    <w:rPr>
      <w:color w:val="0000FF"/>
      <w:u w:val="single"/>
    </w:rPr>
  </w:style>
  <w:style w:type="paragraph" w:customStyle="1" w:styleId="Zkladntext31">
    <w:name w:val="Základní text 31"/>
    <w:basedOn w:val="Normln"/>
    <w:rsid w:val="00BD1151"/>
    <w:pPr>
      <w:jc w:val="center"/>
    </w:pPr>
    <w:rPr>
      <w:b/>
      <w:bCs/>
    </w:rPr>
  </w:style>
  <w:style w:type="paragraph" w:customStyle="1" w:styleId="ZkladntextIMP">
    <w:name w:val="Základní text_IMP"/>
    <w:basedOn w:val="Normln"/>
    <w:rsid w:val="00BD1151"/>
    <w:pPr>
      <w:overflowPunct w:val="0"/>
      <w:autoSpaceDE w:val="0"/>
      <w:spacing w:line="276" w:lineRule="auto"/>
      <w:textAlignment w:val="baseline"/>
    </w:pPr>
    <w:rPr>
      <w:szCs w:val="20"/>
    </w:rPr>
  </w:style>
  <w:style w:type="paragraph" w:styleId="Odstavecseseznamem">
    <w:name w:val="List Paragraph"/>
    <w:basedOn w:val="Normln"/>
    <w:uiPriority w:val="34"/>
    <w:qFormat/>
    <w:rsid w:val="00BD1151"/>
    <w:pPr>
      <w:suppressAutoHyphens w:val="0"/>
      <w:spacing w:after="200" w:line="276" w:lineRule="auto"/>
      <w:ind w:left="720"/>
    </w:pPr>
    <w:rPr>
      <w:rFonts w:ascii="Calibri" w:eastAsia="Calibri" w:hAnsi="Calibri"/>
      <w:sz w:val="22"/>
      <w:szCs w:val="22"/>
    </w:rPr>
  </w:style>
  <w:style w:type="paragraph" w:styleId="Zhlav">
    <w:name w:val="header"/>
    <w:basedOn w:val="Normln"/>
    <w:link w:val="ZhlavChar"/>
    <w:uiPriority w:val="99"/>
    <w:unhideWhenUsed/>
    <w:rsid w:val="00380202"/>
    <w:pPr>
      <w:tabs>
        <w:tab w:val="center" w:pos="4536"/>
        <w:tab w:val="right" w:pos="9072"/>
      </w:tabs>
    </w:pPr>
  </w:style>
  <w:style w:type="character" w:customStyle="1" w:styleId="ZhlavChar">
    <w:name w:val="Záhlaví Char"/>
    <w:basedOn w:val="Standardnpsmoodstavce"/>
    <w:link w:val="Zhlav"/>
    <w:uiPriority w:val="99"/>
    <w:rsid w:val="00380202"/>
    <w:rPr>
      <w:rFonts w:ascii="Times New Roman" w:eastAsia="Times New Roman" w:hAnsi="Times New Roman" w:cs="Times New Roman"/>
      <w:sz w:val="24"/>
      <w:szCs w:val="24"/>
      <w:lang w:eastAsia="ar-SA"/>
    </w:rPr>
  </w:style>
  <w:style w:type="paragraph" w:styleId="Zpat">
    <w:name w:val="footer"/>
    <w:basedOn w:val="Normln"/>
    <w:link w:val="ZpatChar"/>
    <w:uiPriority w:val="99"/>
    <w:unhideWhenUsed/>
    <w:rsid w:val="00380202"/>
    <w:pPr>
      <w:tabs>
        <w:tab w:val="center" w:pos="4536"/>
        <w:tab w:val="right" w:pos="9072"/>
      </w:tabs>
    </w:pPr>
  </w:style>
  <w:style w:type="character" w:customStyle="1" w:styleId="ZpatChar">
    <w:name w:val="Zápatí Char"/>
    <w:basedOn w:val="Standardnpsmoodstavce"/>
    <w:link w:val="Zpat"/>
    <w:uiPriority w:val="99"/>
    <w:rsid w:val="00380202"/>
    <w:rPr>
      <w:rFonts w:ascii="Times New Roman" w:eastAsia="Times New Roman" w:hAnsi="Times New Roman" w:cs="Times New Roman"/>
      <w:sz w:val="24"/>
      <w:szCs w:val="24"/>
      <w:lang w:eastAsia="ar-SA"/>
    </w:rPr>
  </w:style>
  <w:style w:type="paragraph" w:styleId="Textbubliny">
    <w:name w:val="Balloon Text"/>
    <w:basedOn w:val="Normln"/>
    <w:link w:val="TextbublinyChar"/>
    <w:uiPriority w:val="99"/>
    <w:semiHidden/>
    <w:unhideWhenUsed/>
    <w:rsid w:val="00882573"/>
    <w:rPr>
      <w:rFonts w:ascii="Tahoma" w:hAnsi="Tahoma" w:cs="Tahoma"/>
      <w:sz w:val="16"/>
      <w:szCs w:val="16"/>
    </w:rPr>
  </w:style>
  <w:style w:type="character" w:customStyle="1" w:styleId="TextbublinyChar">
    <w:name w:val="Text bubliny Char"/>
    <w:basedOn w:val="Standardnpsmoodstavce"/>
    <w:link w:val="Textbubliny"/>
    <w:uiPriority w:val="99"/>
    <w:semiHidden/>
    <w:rsid w:val="00882573"/>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386065"/>
    <w:rPr>
      <w:sz w:val="16"/>
      <w:szCs w:val="16"/>
    </w:rPr>
  </w:style>
  <w:style w:type="paragraph" w:styleId="Textkomente">
    <w:name w:val="annotation text"/>
    <w:basedOn w:val="Normln"/>
    <w:link w:val="TextkomenteChar"/>
    <w:uiPriority w:val="99"/>
    <w:semiHidden/>
    <w:unhideWhenUsed/>
    <w:rsid w:val="00386065"/>
    <w:rPr>
      <w:sz w:val="20"/>
      <w:szCs w:val="20"/>
    </w:rPr>
  </w:style>
  <w:style w:type="character" w:customStyle="1" w:styleId="TextkomenteChar">
    <w:name w:val="Text komentáře Char"/>
    <w:basedOn w:val="Standardnpsmoodstavce"/>
    <w:link w:val="Textkomente"/>
    <w:uiPriority w:val="99"/>
    <w:semiHidden/>
    <w:rsid w:val="00386065"/>
    <w:rPr>
      <w:rFonts w:ascii="Times New Roman" w:eastAsia="Times New Roman" w:hAnsi="Times New Roman"/>
      <w:lang w:eastAsia="ar-SA"/>
    </w:rPr>
  </w:style>
  <w:style w:type="paragraph" w:styleId="Pedmtkomente">
    <w:name w:val="annotation subject"/>
    <w:basedOn w:val="Textkomente"/>
    <w:next w:val="Textkomente"/>
    <w:link w:val="PedmtkomenteChar"/>
    <w:uiPriority w:val="99"/>
    <w:semiHidden/>
    <w:unhideWhenUsed/>
    <w:rsid w:val="00386065"/>
    <w:rPr>
      <w:b/>
      <w:bCs/>
    </w:rPr>
  </w:style>
  <w:style w:type="character" w:customStyle="1" w:styleId="PedmtkomenteChar">
    <w:name w:val="Předmět komentáře Char"/>
    <w:basedOn w:val="TextkomenteChar"/>
    <w:link w:val="Pedmtkomente"/>
    <w:uiPriority w:val="99"/>
    <w:semiHidden/>
    <w:rsid w:val="00386065"/>
    <w:rPr>
      <w:rFonts w:ascii="Times New Roman" w:eastAsia="Times New Roman" w:hAnsi="Times New Roman"/>
      <w:b/>
      <w:bCs/>
      <w:lang w:eastAsia="ar-SA"/>
    </w:rPr>
  </w:style>
  <w:style w:type="paragraph" w:styleId="Textvysvtlivek">
    <w:name w:val="endnote text"/>
    <w:basedOn w:val="Normln"/>
    <w:link w:val="TextvysvtlivekChar"/>
    <w:uiPriority w:val="99"/>
    <w:semiHidden/>
    <w:unhideWhenUsed/>
    <w:rsid w:val="00C95E19"/>
    <w:rPr>
      <w:sz w:val="20"/>
      <w:szCs w:val="20"/>
    </w:rPr>
  </w:style>
  <w:style w:type="character" w:customStyle="1" w:styleId="TextvysvtlivekChar">
    <w:name w:val="Text vysvětlivek Char"/>
    <w:basedOn w:val="Standardnpsmoodstavce"/>
    <w:link w:val="Textvysvtlivek"/>
    <w:uiPriority w:val="99"/>
    <w:semiHidden/>
    <w:rsid w:val="00C95E19"/>
    <w:rPr>
      <w:rFonts w:ascii="Times New Roman" w:eastAsia="Times New Roman" w:hAnsi="Times New Roman"/>
      <w:lang w:eastAsia="ar-SA"/>
    </w:rPr>
  </w:style>
  <w:style w:type="character" w:styleId="Odkaznavysvtlivky">
    <w:name w:val="endnote reference"/>
    <w:basedOn w:val="Standardnpsmoodstavce"/>
    <w:uiPriority w:val="99"/>
    <w:semiHidden/>
    <w:unhideWhenUsed/>
    <w:rsid w:val="00C95E19"/>
    <w:rPr>
      <w:vertAlign w:val="superscript"/>
    </w:rPr>
  </w:style>
  <w:style w:type="paragraph" w:styleId="Textpoznpodarou">
    <w:name w:val="footnote text"/>
    <w:basedOn w:val="Normln"/>
    <w:link w:val="TextpoznpodarouChar"/>
    <w:uiPriority w:val="99"/>
    <w:semiHidden/>
    <w:unhideWhenUsed/>
    <w:rsid w:val="00C95E19"/>
    <w:rPr>
      <w:sz w:val="20"/>
      <w:szCs w:val="20"/>
    </w:rPr>
  </w:style>
  <w:style w:type="character" w:customStyle="1" w:styleId="TextpoznpodarouChar">
    <w:name w:val="Text pozn. pod čarou Char"/>
    <w:basedOn w:val="Standardnpsmoodstavce"/>
    <w:link w:val="Textpoznpodarou"/>
    <w:uiPriority w:val="99"/>
    <w:semiHidden/>
    <w:rsid w:val="00C95E19"/>
    <w:rPr>
      <w:rFonts w:ascii="Times New Roman" w:eastAsia="Times New Roman" w:hAnsi="Times New Roman"/>
      <w:lang w:eastAsia="ar-SA"/>
    </w:rPr>
  </w:style>
  <w:style w:type="character" w:styleId="Znakapoznpodarou">
    <w:name w:val="footnote reference"/>
    <w:basedOn w:val="Standardnpsmoodstavce"/>
    <w:uiPriority w:val="99"/>
    <w:semiHidden/>
    <w:unhideWhenUsed/>
    <w:rsid w:val="00C95E19"/>
    <w:rPr>
      <w:vertAlign w:val="superscript"/>
    </w:rPr>
  </w:style>
  <w:style w:type="paragraph" w:styleId="Normlnweb">
    <w:name w:val="Normal (Web)"/>
    <w:basedOn w:val="Normln"/>
    <w:rsid w:val="00D030E5"/>
    <w:pPr>
      <w:suppressAutoHyphens w:val="0"/>
    </w:pPr>
    <w:rPr>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889659">
      <w:bodyDiv w:val="1"/>
      <w:marLeft w:val="0"/>
      <w:marRight w:val="0"/>
      <w:marTop w:val="0"/>
      <w:marBottom w:val="0"/>
      <w:divBdr>
        <w:top w:val="none" w:sz="0" w:space="0" w:color="auto"/>
        <w:left w:val="none" w:sz="0" w:space="0" w:color="auto"/>
        <w:bottom w:val="none" w:sz="0" w:space="0" w:color="auto"/>
        <w:right w:val="none" w:sz="0" w:space="0" w:color="auto"/>
      </w:divBdr>
    </w:div>
    <w:div w:id="669867965">
      <w:bodyDiv w:val="1"/>
      <w:marLeft w:val="0"/>
      <w:marRight w:val="0"/>
      <w:marTop w:val="0"/>
      <w:marBottom w:val="0"/>
      <w:divBdr>
        <w:top w:val="none" w:sz="0" w:space="0" w:color="auto"/>
        <w:left w:val="none" w:sz="0" w:space="0" w:color="auto"/>
        <w:bottom w:val="none" w:sz="0" w:space="0" w:color="auto"/>
        <w:right w:val="none" w:sz="0" w:space="0" w:color="auto"/>
      </w:divBdr>
    </w:div>
    <w:div w:id="947156093">
      <w:bodyDiv w:val="1"/>
      <w:marLeft w:val="0"/>
      <w:marRight w:val="0"/>
      <w:marTop w:val="0"/>
      <w:marBottom w:val="0"/>
      <w:divBdr>
        <w:top w:val="none" w:sz="0" w:space="0" w:color="auto"/>
        <w:left w:val="none" w:sz="0" w:space="0" w:color="auto"/>
        <w:bottom w:val="none" w:sz="0" w:space="0" w:color="auto"/>
        <w:right w:val="none" w:sz="0" w:space="0" w:color="auto"/>
      </w:divBdr>
    </w:div>
    <w:div w:id="125809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yperlink" Target="https://zakazky.novy-bor.cz/profile_display_2.html" TargetMode="Externa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FBB26-1D12-4E57-8131-495C11D1A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4334</Words>
  <Characters>25576</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Město Nový Bor</Company>
  <LinksUpToDate>false</LinksUpToDate>
  <CharactersWithSpaces>29851</CharactersWithSpaces>
  <SharedDoc>false</SharedDoc>
  <HLinks>
    <vt:vector size="12" baseType="variant">
      <vt:variant>
        <vt:i4>1704045</vt:i4>
      </vt:variant>
      <vt:variant>
        <vt:i4>3</vt:i4>
      </vt:variant>
      <vt:variant>
        <vt:i4>0</vt:i4>
      </vt:variant>
      <vt:variant>
        <vt:i4>5</vt:i4>
      </vt:variant>
      <vt:variant>
        <vt:lpwstr>mailto:wjohn@novy-bor.cz</vt:lpwstr>
      </vt:variant>
      <vt:variant>
        <vt:lpwstr/>
      </vt:variant>
      <vt:variant>
        <vt:i4>5373992</vt:i4>
      </vt:variant>
      <vt:variant>
        <vt:i4>0</vt:i4>
      </vt:variant>
      <vt:variant>
        <vt:i4>0</vt:i4>
      </vt:variant>
      <vt:variant>
        <vt:i4>5</vt:i4>
      </vt:variant>
      <vt:variant>
        <vt:lpwstr>mailto:mjenista@novy-bor.cz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 Jeništa</dc:creator>
  <cp:lastModifiedBy>Janků Lukáš</cp:lastModifiedBy>
  <cp:revision>11</cp:revision>
  <cp:lastPrinted>2011-06-23T08:51:00Z</cp:lastPrinted>
  <dcterms:created xsi:type="dcterms:W3CDTF">2018-03-13T12:44:00Z</dcterms:created>
  <dcterms:modified xsi:type="dcterms:W3CDTF">2018-04-06T07:58:00Z</dcterms:modified>
</cp:coreProperties>
</file>